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212B4" w14:textId="34326DAB" w:rsidR="00F42BA9" w:rsidRPr="004A4053" w:rsidRDefault="00F42BA9" w:rsidP="00FD629E">
      <w:pPr>
        <w:pStyle w:val="Heading3"/>
        <w:numPr>
          <w:ilvl w:val="0"/>
          <w:numId w:val="0"/>
        </w:numPr>
        <w:spacing w:after="0"/>
        <w:rPr>
          <w:rFonts w:ascii="Arial" w:hAnsi="Arial" w:cs="Arial"/>
        </w:rPr>
      </w:pPr>
      <w:r w:rsidRPr="004A4053">
        <w:rPr>
          <w:rFonts w:ascii="Arial" w:hAnsi="Arial" w:cs="Arial"/>
        </w:rPr>
        <w:t>Form 7.1-AP Written Examination Outline</w:t>
      </w:r>
      <w:r w:rsidR="00FA07EF" w:rsidRPr="004A4053">
        <w:rPr>
          <w:rFonts w:ascii="Arial" w:hAnsi="Arial" w:cs="Arial"/>
        </w:rPr>
        <w:t xml:space="preserve"> for Senior Operators Limited to Fuel Handling for the AP1000</w:t>
      </w:r>
    </w:p>
    <w:p w14:paraId="77E66ED8" w14:textId="77777777" w:rsidR="00245F8B" w:rsidRPr="004A4053" w:rsidRDefault="00245F8B" w:rsidP="00245F8B">
      <w:pPr>
        <w:rPr>
          <w:rFonts w:cs="Arial"/>
        </w:rPr>
      </w:pPr>
    </w:p>
    <w:tbl>
      <w:tblPr>
        <w:tblW w:w="10080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244"/>
        <w:gridCol w:w="385"/>
        <w:gridCol w:w="385"/>
        <w:gridCol w:w="385"/>
        <w:gridCol w:w="385"/>
        <w:gridCol w:w="385"/>
        <w:gridCol w:w="385"/>
        <w:gridCol w:w="3492"/>
        <w:gridCol w:w="434"/>
        <w:gridCol w:w="600"/>
      </w:tblGrid>
      <w:tr w:rsidR="00245F8B" w:rsidRPr="004A4053" w14:paraId="03F2624F" w14:textId="77777777" w:rsidTr="00867F7F">
        <w:trPr>
          <w:cantSplit/>
        </w:trPr>
        <w:tc>
          <w:tcPr>
            <w:tcW w:w="396" w:type="dxa"/>
            <w:gridSpan w:val="10"/>
            <w:tcBorders>
              <w:top w:val="double" w:sz="6" w:space="0" w:color="000000"/>
              <w:bottom w:val="double" w:sz="6" w:space="0" w:color="000000"/>
            </w:tcBorders>
          </w:tcPr>
          <w:p w14:paraId="5E3750C6" w14:textId="39C70191" w:rsidR="00245F8B" w:rsidRPr="004A4053" w:rsidRDefault="00245F8B" w:rsidP="00867F7F">
            <w:pPr>
              <w:tabs>
                <w:tab w:val="left" w:pos="3240"/>
                <w:tab w:val="left" w:pos="8460"/>
              </w:tabs>
              <w:spacing w:before="134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  <w:lang w:val="en-CA"/>
              </w:rPr>
              <w:fldChar w:fldCharType="begin"/>
            </w:r>
            <w:r w:rsidRPr="004A4053">
              <w:rPr>
                <w:rFonts w:cs="Arial"/>
                <w:sz w:val="16"/>
                <w:szCs w:val="16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6"/>
                <w:szCs w:val="16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</w:t>
            </w:r>
            <w:r w:rsidR="00EC0143" w:rsidRPr="004A4053">
              <w:rPr>
                <w:rFonts w:cs="Arial"/>
                <w:b/>
                <w:bCs/>
                <w:sz w:val="16"/>
                <w:szCs w:val="16"/>
              </w:rPr>
              <w:t>-7.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  <w:t>Form 7</w:t>
            </w:r>
            <w:r w:rsidR="00EC0143" w:rsidRPr="004A4053">
              <w:rPr>
                <w:rFonts w:cs="Arial"/>
                <w:b/>
                <w:bCs/>
                <w:sz w:val="16"/>
                <w:szCs w:val="16"/>
              </w:rPr>
              <w:t>.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1-</w:t>
            </w:r>
            <w:r w:rsidR="00EC0143" w:rsidRPr="004A4053">
              <w:rPr>
                <w:rFonts w:cs="Arial"/>
                <w:b/>
                <w:bCs/>
                <w:sz w:val="16"/>
                <w:szCs w:val="16"/>
              </w:rPr>
              <w:t>AP</w:t>
            </w:r>
          </w:p>
          <w:p w14:paraId="7065CB72" w14:textId="55AFD3FC" w:rsidR="00FD629E" w:rsidRPr="004A4053" w:rsidRDefault="00FD629E" w:rsidP="00D73C30">
            <w:pPr>
              <w:tabs>
                <w:tab w:val="left" w:pos="3240"/>
                <w:tab w:val="left" w:pos="8460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the AP1000</w:t>
            </w:r>
          </w:p>
          <w:p w14:paraId="0B22A2F6" w14:textId="77777777" w:rsidR="00245F8B" w:rsidRPr="004A4053" w:rsidRDefault="00245F8B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Emergency and Abnormal Plant Evolutions—Tier 1</w:t>
            </w:r>
          </w:p>
          <w:p w14:paraId="4AD2617A" w14:textId="77777777" w:rsidR="00245F8B" w:rsidRPr="004A4053" w:rsidRDefault="00245F8B" w:rsidP="00867F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8AC71B4" w14:textId="77777777" w:rsidTr="00553092">
        <w:trPr>
          <w:cantSplit/>
        </w:trPr>
        <w:tc>
          <w:tcPr>
            <w:tcW w:w="3510" w:type="dxa"/>
            <w:tcBorders>
              <w:top w:val="double" w:sz="6" w:space="0" w:color="000000"/>
            </w:tcBorders>
            <w:vAlign w:val="center"/>
          </w:tcPr>
          <w:p w14:paraId="04B23423" w14:textId="3ABFCC30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E/APE #/Name/Safety Function</w:t>
            </w: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4386E87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299147E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4580D3A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7A45240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396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498429B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396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6E42019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780" w:type="dxa"/>
            <w:tcBorders>
              <w:top w:val="double" w:sz="6" w:space="0" w:color="000000"/>
            </w:tcBorders>
            <w:vAlign w:val="center"/>
          </w:tcPr>
          <w:p w14:paraId="7544C89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50" w:type="dxa"/>
            <w:tcBorders>
              <w:top w:val="double" w:sz="6" w:space="0" w:color="000000"/>
            </w:tcBorders>
            <w:vAlign w:val="center"/>
          </w:tcPr>
          <w:p w14:paraId="6AD019B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630" w:type="dxa"/>
            <w:tcBorders>
              <w:top w:val="double" w:sz="6" w:space="0" w:color="000000"/>
            </w:tcBorders>
            <w:vAlign w:val="center"/>
          </w:tcPr>
          <w:p w14:paraId="4C76E7E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#</w:t>
            </w:r>
          </w:p>
        </w:tc>
      </w:tr>
      <w:tr w:rsidR="00245F8B" w:rsidRPr="004A4053" w14:paraId="6E089AA8" w14:textId="77777777" w:rsidTr="00553092">
        <w:trPr>
          <w:cantSplit/>
        </w:trPr>
        <w:tc>
          <w:tcPr>
            <w:tcW w:w="3510" w:type="dxa"/>
            <w:tcBorders>
              <w:top w:val="double" w:sz="6" w:space="0" w:color="000000"/>
            </w:tcBorders>
            <w:vAlign w:val="center"/>
          </w:tcPr>
          <w:p w14:paraId="5A92AA81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A-337, Passive RHR Heat Exchanger Leak / 4</w:t>
            </w: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47A405D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7A80969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321E135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</w:tcBorders>
            <w:vAlign w:val="center"/>
          </w:tcPr>
          <w:p w14:paraId="46D9E85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30B45B9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22A192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double" w:sz="6" w:space="0" w:color="000000"/>
            </w:tcBorders>
            <w:vAlign w:val="center"/>
          </w:tcPr>
          <w:p w14:paraId="7413C59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double" w:sz="6" w:space="0" w:color="000000"/>
            </w:tcBorders>
            <w:vAlign w:val="center"/>
          </w:tcPr>
          <w:p w14:paraId="358FCBD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double" w:sz="6" w:space="0" w:color="000000"/>
            </w:tcBorders>
            <w:vAlign w:val="center"/>
          </w:tcPr>
          <w:p w14:paraId="688C6B9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7A8B2B2" w14:textId="77777777" w:rsidTr="00553092">
        <w:trPr>
          <w:cantSplit/>
        </w:trPr>
        <w:tc>
          <w:tcPr>
            <w:tcW w:w="3510" w:type="dxa"/>
            <w:vAlign w:val="center"/>
          </w:tcPr>
          <w:p w14:paraId="5B220336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A-343, Loss of Normal Residual Heat</w:t>
            </w:r>
          </w:p>
          <w:p w14:paraId="42E202E9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Removal / 4</w:t>
            </w:r>
          </w:p>
        </w:tc>
        <w:tc>
          <w:tcPr>
            <w:tcW w:w="396" w:type="dxa"/>
            <w:vAlign w:val="center"/>
          </w:tcPr>
          <w:p w14:paraId="73968BB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717BF5D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B929EF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2E8E7D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C13A80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9211A5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65FC3C4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8A0F38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71ABD21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11511063" w14:textId="77777777" w:rsidTr="00553092">
        <w:trPr>
          <w:cantSplit/>
        </w:trPr>
        <w:tc>
          <w:tcPr>
            <w:tcW w:w="3510" w:type="dxa"/>
            <w:vAlign w:val="center"/>
          </w:tcPr>
          <w:p w14:paraId="4DDC42C9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A-317, Loss of Component Cooling Water / 8</w:t>
            </w:r>
          </w:p>
        </w:tc>
        <w:tc>
          <w:tcPr>
            <w:tcW w:w="396" w:type="dxa"/>
            <w:vAlign w:val="center"/>
          </w:tcPr>
          <w:p w14:paraId="15FAF6F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7E1CC7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C6E679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289150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FF95D9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C88BA8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2468DF3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6489C9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0AAC5BF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598A2D4" w14:textId="77777777" w:rsidTr="00553092">
        <w:trPr>
          <w:cantSplit/>
        </w:trPr>
        <w:tc>
          <w:tcPr>
            <w:tcW w:w="3510" w:type="dxa"/>
            <w:vAlign w:val="center"/>
          </w:tcPr>
          <w:p w14:paraId="6DEE70E4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FR-S.1, Response to Nuclear Power Generation / 1</w:t>
            </w:r>
          </w:p>
        </w:tc>
        <w:tc>
          <w:tcPr>
            <w:tcW w:w="396" w:type="dxa"/>
            <w:vAlign w:val="center"/>
          </w:tcPr>
          <w:p w14:paraId="6F6DCD3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6267AB7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E29323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D78673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F1C466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AC6AC3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52C8E9E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0C1564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141786B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3F13722" w14:textId="77777777" w:rsidTr="00553092">
        <w:trPr>
          <w:cantSplit/>
        </w:trPr>
        <w:tc>
          <w:tcPr>
            <w:tcW w:w="3510" w:type="dxa"/>
            <w:vAlign w:val="center"/>
          </w:tcPr>
          <w:p w14:paraId="2BAB7DC4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A-323, Loss of 6.9</w:t>
            </w:r>
            <w:r w:rsidRPr="004A4053">
              <w:rPr>
                <w:rFonts w:cs="Arial"/>
                <w:sz w:val="15"/>
                <w:szCs w:val="15"/>
              </w:rPr>
              <w:noBreakHyphen/>
              <w:t>kV, 4,160</w:t>
            </w:r>
            <w:r w:rsidRPr="004A4053">
              <w:rPr>
                <w:rFonts w:cs="Arial"/>
                <w:sz w:val="15"/>
                <w:szCs w:val="15"/>
              </w:rPr>
              <w:noBreakHyphen/>
              <w:t>V, or 480</w:t>
            </w:r>
            <w:r w:rsidRPr="004A4053">
              <w:rPr>
                <w:rFonts w:cs="Arial"/>
                <w:sz w:val="15"/>
                <w:szCs w:val="15"/>
              </w:rPr>
              <w:noBreakHyphen/>
              <w:t>V Bus Power / 6</w:t>
            </w:r>
          </w:p>
        </w:tc>
        <w:tc>
          <w:tcPr>
            <w:tcW w:w="396" w:type="dxa"/>
            <w:vAlign w:val="center"/>
          </w:tcPr>
          <w:p w14:paraId="6D0482C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611AA79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69C6A2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9A2392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F769FB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4D9616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127AA26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5B6330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39D0379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40D4F04F" w14:textId="77777777" w:rsidTr="00553092">
        <w:trPr>
          <w:cantSplit/>
        </w:trPr>
        <w:tc>
          <w:tcPr>
            <w:tcW w:w="3510" w:type="dxa"/>
            <w:vAlign w:val="center"/>
          </w:tcPr>
          <w:p w14:paraId="57DCCB52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A-345, Loss of Nuclear Service Water / 4</w:t>
            </w:r>
          </w:p>
        </w:tc>
        <w:tc>
          <w:tcPr>
            <w:tcW w:w="396" w:type="dxa"/>
            <w:vAlign w:val="center"/>
          </w:tcPr>
          <w:p w14:paraId="4C70FCE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25A3FEC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1F7189E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61C467E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6D365A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6EFBC3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2614702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9208B9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709936B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70232338" w14:textId="77777777" w:rsidTr="00553092">
        <w:trPr>
          <w:cantSplit/>
        </w:trPr>
        <w:tc>
          <w:tcPr>
            <w:tcW w:w="3510" w:type="dxa"/>
            <w:vAlign w:val="center"/>
          </w:tcPr>
          <w:p w14:paraId="4413DAD8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A-329, Loss of Instrument Air / 8</w:t>
            </w:r>
          </w:p>
        </w:tc>
        <w:tc>
          <w:tcPr>
            <w:tcW w:w="396" w:type="dxa"/>
            <w:vAlign w:val="center"/>
          </w:tcPr>
          <w:p w14:paraId="48BF69A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72444B8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1129EE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266355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6184FE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DBD09F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2834EF9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1D7AAE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19C3305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11712463" w14:textId="77777777" w:rsidTr="00553092">
        <w:trPr>
          <w:cantSplit/>
        </w:trPr>
        <w:tc>
          <w:tcPr>
            <w:tcW w:w="3510" w:type="dxa"/>
            <w:vAlign w:val="center"/>
          </w:tcPr>
          <w:p w14:paraId="0F0B0778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ECA-1.1, Loss</w:t>
            </w:r>
            <w:r w:rsidRPr="004A4053">
              <w:rPr>
                <w:rFonts w:cs="Arial"/>
                <w:sz w:val="15"/>
                <w:szCs w:val="15"/>
              </w:rPr>
              <w:noBreakHyphen/>
              <w:t>of</w:t>
            </w:r>
            <w:r w:rsidRPr="004A4053">
              <w:rPr>
                <w:rFonts w:cs="Arial"/>
                <w:sz w:val="15"/>
                <w:szCs w:val="15"/>
              </w:rPr>
              <w:noBreakHyphen/>
              <w:t>Coolant Accident Outside Containment / 3</w:t>
            </w:r>
          </w:p>
        </w:tc>
        <w:tc>
          <w:tcPr>
            <w:tcW w:w="396" w:type="dxa"/>
            <w:vAlign w:val="center"/>
          </w:tcPr>
          <w:p w14:paraId="352A3E4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0A38EF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DB098E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AE5F94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39A120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8B3926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1C055CC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4C6126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0DBC721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3A2DB55" w14:textId="77777777" w:rsidTr="00553092">
        <w:trPr>
          <w:cantSplit/>
        </w:trPr>
        <w:tc>
          <w:tcPr>
            <w:tcW w:w="3510" w:type="dxa"/>
            <w:vAlign w:val="center"/>
          </w:tcPr>
          <w:p w14:paraId="3C8DA981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FR-H.1, Response to Loss of Heat Sink / 4</w:t>
            </w:r>
          </w:p>
        </w:tc>
        <w:tc>
          <w:tcPr>
            <w:tcW w:w="396" w:type="dxa"/>
            <w:vAlign w:val="center"/>
          </w:tcPr>
          <w:p w14:paraId="21AC94E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74D92FF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B13077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411C17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836A66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39B7B0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0ECC078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44487D4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2BFC284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721916A3" w14:textId="77777777" w:rsidTr="00553092">
        <w:trPr>
          <w:cantSplit/>
        </w:trPr>
        <w:tc>
          <w:tcPr>
            <w:tcW w:w="3510" w:type="dxa"/>
            <w:vAlign w:val="center"/>
          </w:tcPr>
          <w:p w14:paraId="19C4F8B0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SDP-1, Response to Loss of RCS Inventory during Shutdown / 2</w:t>
            </w:r>
          </w:p>
        </w:tc>
        <w:tc>
          <w:tcPr>
            <w:tcW w:w="396" w:type="dxa"/>
            <w:vAlign w:val="center"/>
          </w:tcPr>
          <w:p w14:paraId="3485433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77716A0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4FE6E5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FDB853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392CD7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1E0844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6D3F66E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45C180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4C1238C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23859ED" w14:textId="77777777" w:rsidTr="00553092">
        <w:trPr>
          <w:cantSplit/>
        </w:trPr>
        <w:tc>
          <w:tcPr>
            <w:tcW w:w="3510" w:type="dxa"/>
            <w:vAlign w:val="center"/>
          </w:tcPr>
          <w:p w14:paraId="47865E14" w14:textId="712E7DBE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SDP-2</w:t>
            </w:r>
            <w:r w:rsidR="00693CFB" w:rsidRPr="004A4053">
              <w:rPr>
                <w:rFonts w:cs="Arial"/>
                <w:sz w:val="15"/>
                <w:szCs w:val="15"/>
              </w:rPr>
              <w:t>,</w:t>
            </w:r>
            <w:r w:rsidRPr="004A4053">
              <w:rPr>
                <w:rFonts w:cs="Arial"/>
                <w:sz w:val="15"/>
                <w:szCs w:val="15"/>
              </w:rPr>
              <w:t xml:space="preserve"> Response to Loss of RNS during Shutdown / 4</w:t>
            </w:r>
          </w:p>
        </w:tc>
        <w:tc>
          <w:tcPr>
            <w:tcW w:w="396" w:type="dxa"/>
            <w:vAlign w:val="center"/>
          </w:tcPr>
          <w:p w14:paraId="08D410A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A8F223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7020927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2CA09E9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8F04D3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5CFDCD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325859C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27A200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222BB7D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1825C83D" w14:textId="77777777" w:rsidTr="00553092">
        <w:trPr>
          <w:cantSplit/>
        </w:trPr>
        <w:tc>
          <w:tcPr>
            <w:tcW w:w="3510" w:type="dxa"/>
            <w:vAlign w:val="center"/>
          </w:tcPr>
          <w:p w14:paraId="46DE80A9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A-308, Loss of Control Room AC / 8</w:t>
            </w:r>
          </w:p>
        </w:tc>
        <w:tc>
          <w:tcPr>
            <w:tcW w:w="396" w:type="dxa"/>
            <w:vAlign w:val="center"/>
          </w:tcPr>
          <w:p w14:paraId="60FAA9A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B4AC5A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E8E7A8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AFF707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48AAD3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724205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5FF8E7F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6AE7EA6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5E19A04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EF8BFFC" w14:textId="77777777" w:rsidTr="00553092">
        <w:trPr>
          <w:cantSplit/>
        </w:trPr>
        <w:tc>
          <w:tcPr>
            <w:tcW w:w="3510" w:type="dxa"/>
            <w:vAlign w:val="center"/>
          </w:tcPr>
          <w:p w14:paraId="7C7F91D7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A-320, Loss of Circulating Water / 8</w:t>
            </w:r>
          </w:p>
        </w:tc>
        <w:tc>
          <w:tcPr>
            <w:tcW w:w="396" w:type="dxa"/>
            <w:vAlign w:val="center"/>
          </w:tcPr>
          <w:p w14:paraId="450AE27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D9E9E5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92E12E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798F05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148A56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AFD2C1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5D9059F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5D972F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021C33B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221D6D47" w14:textId="77777777" w:rsidTr="00553092">
        <w:trPr>
          <w:cantSplit/>
        </w:trPr>
        <w:tc>
          <w:tcPr>
            <w:tcW w:w="3510" w:type="dxa"/>
            <w:vAlign w:val="center"/>
          </w:tcPr>
          <w:p w14:paraId="77E9EB7B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 xml:space="preserve">A-302, Emergency </w:t>
            </w:r>
            <w:proofErr w:type="spellStart"/>
            <w:r w:rsidRPr="004A4053">
              <w:rPr>
                <w:rFonts w:cs="Arial"/>
                <w:sz w:val="15"/>
                <w:szCs w:val="15"/>
              </w:rPr>
              <w:t>Boration</w:t>
            </w:r>
            <w:proofErr w:type="spellEnd"/>
            <w:r w:rsidRPr="004A4053">
              <w:rPr>
                <w:rFonts w:cs="Arial"/>
                <w:sz w:val="15"/>
                <w:szCs w:val="15"/>
              </w:rPr>
              <w:t xml:space="preserve"> / 1</w:t>
            </w:r>
          </w:p>
        </w:tc>
        <w:tc>
          <w:tcPr>
            <w:tcW w:w="396" w:type="dxa"/>
            <w:vAlign w:val="center"/>
          </w:tcPr>
          <w:p w14:paraId="63FBC2B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C6A028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19F0E92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A2CBE9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199007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5B301D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4F5A423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54AAF8C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3E17622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C136453" w14:textId="77777777" w:rsidTr="00553092">
        <w:trPr>
          <w:cantSplit/>
        </w:trPr>
        <w:tc>
          <w:tcPr>
            <w:tcW w:w="3510" w:type="dxa"/>
            <w:vAlign w:val="center"/>
          </w:tcPr>
          <w:p w14:paraId="5DF600FA" w14:textId="6B0922B4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A-314, Fuel</w:t>
            </w:r>
            <w:r w:rsidR="0034152C" w:rsidRPr="004A4053">
              <w:rPr>
                <w:rFonts w:cs="Arial"/>
                <w:sz w:val="15"/>
                <w:szCs w:val="15"/>
              </w:rPr>
              <w:t xml:space="preserve"> </w:t>
            </w:r>
            <w:r w:rsidRPr="004A4053">
              <w:rPr>
                <w:rFonts w:cs="Arial"/>
                <w:sz w:val="15"/>
                <w:szCs w:val="15"/>
              </w:rPr>
              <w:t>Handling Incident / 8</w:t>
            </w:r>
          </w:p>
        </w:tc>
        <w:tc>
          <w:tcPr>
            <w:tcW w:w="396" w:type="dxa"/>
            <w:vAlign w:val="center"/>
          </w:tcPr>
          <w:p w14:paraId="41905BE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A2261A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7409B22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304D55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B78592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301B12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62F6A3B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AF2E52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434D6B1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5E4BD871" w14:textId="77777777" w:rsidTr="00553092">
        <w:trPr>
          <w:cantSplit/>
        </w:trPr>
        <w:tc>
          <w:tcPr>
            <w:tcW w:w="3510" w:type="dxa"/>
            <w:vAlign w:val="center"/>
          </w:tcPr>
          <w:p w14:paraId="5EFC7262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SDP-4, Response to Rising Nuclear Flux during Shutdown / 1</w:t>
            </w:r>
          </w:p>
        </w:tc>
        <w:tc>
          <w:tcPr>
            <w:tcW w:w="396" w:type="dxa"/>
            <w:vAlign w:val="center"/>
          </w:tcPr>
          <w:p w14:paraId="15BCF63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D3E62F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2D666B8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D38DC4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968A59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EA5FC2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20C763F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C5402D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5DFD6D0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1C6B03BB" w14:textId="77777777" w:rsidTr="00553092">
        <w:trPr>
          <w:cantSplit/>
        </w:trPr>
        <w:tc>
          <w:tcPr>
            <w:tcW w:w="3510" w:type="dxa"/>
            <w:vAlign w:val="center"/>
          </w:tcPr>
          <w:p w14:paraId="1EBB446A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SDP-5, Response to RCS Cold Overpressure during Shutdown / 3</w:t>
            </w:r>
          </w:p>
        </w:tc>
        <w:tc>
          <w:tcPr>
            <w:tcW w:w="396" w:type="dxa"/>
            <w:vAlign w:val="center"/>
          </w:tcPr>
          <w:p w14:paraId="113C566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2CC44C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176599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4578F2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E1CC0B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018F14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67ECD7A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0419A29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667E756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51B56545" w14:textId="77777777" w:rsidTr="00553092">
        <w:trPr>
          <w:cantSplit/>
          <w:trHeight w:val="65"/>
        </w:trPr>
        <w:tc>
          <w:tcPr>
            <w:tcW w:w="3510" w:type="dxa"/>
            <w:vAlign w:val="center"/>
          </w:tcPr>
          <w:p w14:paraId="507AD474" w14:textId="49FE600D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SDP-6</w:t>
            </w:r>
            <w:r w:rsidR="00693CFB" w:rsidRPr="004A4053">
              <w:rPr>
                <w:rFonts w:cs="Arial"/>
                <w:sz w:val="15"/>
                <w:szCs w:val="15"/>
              </w:rPr>
              <w:t>,</w:t>
            </w:r>
            <w:r w:rsidRPr="004A4053">
              <w:rPr>
                <w:rFonts w:cs="Arial"/>
                <w:sz w:val="15"/>
                <w:szCs w:val="15"/>
              </w:rPr>
              <w:t xml:space="preserve"> Response to Unexpected RCS Temperature Changes during Shutdown / 4</w:t>
            </w:r>
          </w:p>
        </w:tc>
        <w:tc>
          <w:tcPr>
            <w:tcW w:w="396" w:type="dxa"/>
            <w:vAlign w:val="center"/>
          </w:tcPr>
          <w:p w14:paraId="133556D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00510A6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009409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3E00215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60C2D8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C3C220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69F191D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73760E7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1316187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10A64F57" w14:textId="77777777" w:rsidTr="00553092">
        <w:trPr>
          <w:cantSplit/>
        </w:trPr>
        <w:tc>
          <w:tcPr>
            <w:tcW w:w="3510" w:type="dxa"/>
            <w:vAlign w:val="center"/>
          </w:tcPr>
          <w:p w14:paraId="36FAF251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A-306, Evacuation of Control Room / 8</w:t>
            </w:r>
          </w:p>
        </w:tc>
        <w:tc>
          <w:tcPr>
            <w:tcW w:w="396" w:type="dxa"/>
            <w:vAlign w:val="center"/>
          </w:tcPr>
          <w:p w14:paraId="542ED6A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23ECCA1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E11818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10A352E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4B0B54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A27F9B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1AA43B9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298F2D0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74C04F1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7545F619" w14:textId="77777777" w:rsidTr="00553092">
        <w:trPr>
          <w:cantSplit/>
        </w:trPr>
        <w:tc>
          <w:tcPr>
            <w:tcW w:w="3510" w:type="dxa"/>
            <w:vAlign w:val="center"/>
          </w:tcPr>
          <w:p w14:paraId="573E825D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FR-Z.2, Response to Containment Flooding / 5</w:t>
            </w:r>
          </w:p>
        </w:tc>
        <w:tc>
          <w:tcPr>
            <w:tcW w:w="396" w:type="dxa"/>
            <w:vAlign w:val="center"/>
          </w:tcPr>
          <w:p w14:paraId="141C07C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1261FBB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5401457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4FD388E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136E99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2AD2FF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3916AB5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35B90BC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1706A71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219E0515" w14:textId="77777777" w:rsidTr="00553092">
        <w:trPr>
          <w:cantSplit/>
        </w:trPr>
        <w:tc>
          <w:tcPr>
            <w:tcW w:w="3510" w:type="dxa"/>
            <w:vAlign w:val="center"/>
          </w:tcPr>
          <w:p w14:paraId="17FF12DF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 xml:space="preserve">FR-Z-3, Response to High Containment Radiation / 9 </w:t>
            </w:r>
          </w:p>
        </w:tc>
        <w:tc>
          <w:tcPr>
            <w:tcW w:w="396" w:type="dxa"/>
            <w:vAlign w:val="center"/>
          </w:tcPr>
          <w:p w14:paraId="2F83BD2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6BFCF16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61C549D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vAlign w:val="center"/>
          </w:tcPr>
          <w:p w14:paraId="68AEA61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F26397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87748C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vAlign w:val="center"/>
          </w:tcPr>
          <w:p w14:paraId="2330874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vAlign w:val="center"/>
          </w:tcPr>
          <w:p w14:paraId="17C2D8C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14:paraId="2904362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230C45F" w14:textId="77777777" w:rsidTr="00553092">
        <w:trPr>
          <w:cantSplit/>
        </w:trPr>
        <w:tc>
          <w:tcPr>
            <w:tcW w:w="3510" w:type="dxa"/>
            <w:tcBorders>
              <w:bottom w:val="single" w:sz="6" w:space="0" w:color="000000"/>
            </w:tcBorders>
            <w:vAlign w:val="center"/>
          </w:tcPr>
          <w:p w14:paraId="4635AFB9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A-321, Loss of Data Display and Processing System / 7</w:t>
            </w:r>
          </w:p>
        </w:tc>
        <w:tc>
          <w:tcPr>
            <w:tcW w:w="396" w:type="dxa"/>
            <w:tcBorders>
              <w:bottom w:val="single" w:sz="6" w:space="0" w:color="000000"/>
            </w:tcBorders>
            <w:vAlign w:val="center"/>
          </w:tcPr>
          <w:p w14:paraId="14A335C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bottom w:val="single" w:sz="6" w:space="0" w:color="000000"/>
            </w:tcBorders>
            <w:vAlign w:val="center"/>
          </w:tcPr>
          <w:p w14:paraId="545310D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bottom w:val="single" w:sz="6" w:space="0" w:color="000000"/>
            </w:tcBorders>
            <w:vAlign w:val="center"/>
          </w:tcPr>
          <w:p w14:paraId="11BB255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bottom w:val="single" w:sz="6" w:space="0" w:color="000000"/>
            </w:tcBorders>
            <w:vAlign w:val="center"/>
          </w:tcPr>
          <w:p w14:paraId="5394246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545DDF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461E07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bottom w:val="single" w:sz="6" w:space="0" w:color="000000"/>
            </w:tcBorders>
            <w:vAlign w:val="center"/>
          </w:tcPr>
          <w:p w14:paraId="09ED1FD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single" w:sz="6" w:space="0" w:color="000000"/>
            </w:tcBorders>
            <w:vAlign w:val="center"/>
          </w:tcPr>
          <w:p w14:paraId="68EBDA3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single" w:sz="6" w:space="0" w:color="000000"/>
            </w:tcBorders>
            <w:vAlign w:val="center"/>
          </w:tcPr>
          <w:p w14:paraId="3B20538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8396AB5" w14:textId="77777777" w:rsidTr="00553092">
        <w:trPr>
          <w:cantSplit/>
        </w:trPr>
        <w:tc>
          <w:tcPr>
            <w:tcW w:w="35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3EA4D0D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A-340, Reactor Coolant Leak / 2</w:t>
            </w: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E9AABB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EBA439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AC046A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D63817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6A4AF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A70C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E541DC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069B8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489742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77B7AF0D" w14:textId="77777777" w:rsidTr="00553092">
        <w:trPr>
          <w:cantSplit/>
        </w:trPr>
        <w:tc>
          <w:tcPr>
            <w:tcW w:w="3510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7DBF9597" w14:textId="77777777" w:rsidR="00245F8B" w:rsidRPr="004A4053" w:rsidRDefault="00245F8B" w:rsidP="00867F7F">
            <w:pPr>
              <w:spacing w:before="144"/>
              <w:rPr>
                <w:rFonts w:cs="Arial"/>
                <w:sz w:val="15"/>
                <w:szCs w:val="15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39DABB0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1745575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5A34FBC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3DACB4B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259E017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14:paraId="39AAE70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6C6EE01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7497FB0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14:paraId="0585C3D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3AE9DEE9" w14:textId="77777777" w:rsidTr="00867F7F">
        <w:trPr>
          <w:cantSplit/>
        </w:trPr>
        <w:tc>
          <w:tcPr>
            <w:tcW w:w="3510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5CC387A6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396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5437C3F2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7A64F02E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0D5F09AD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202FA28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7438EE0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</w:p>
        </w:tc>
        <w:tc>
          <w:tcPr>
            <w:tcW w:w="396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15CCDFA6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</w:p>
        </w:tc>
        <w:tc>
          <w:tcPr>
            <w:tcW w:w="4230" w:type="dxa"/>
            <w:gridSpan w:val="2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6FACA696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Tier Point Total:</w:t>
            </w:r>
          </w:p>
        </w:tc>
        <w:tc>
          <w:tcPr>
            <w:tcW w:w="630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4D7FCD0A" w14:textId="77777777" w:rsidR="00245F8B" w:rsidRPr="004A4053" w:rsidRDefault="00245F8B" w:rsidP="00867F7F">
            <w:pPr>
              <w:spacing w:before="72" w:after="72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10</w:t>
            </w:r>
          </w:p>
        </w:tc>
      </w:tr>
    </w:tbl>
    <w:p w14:paraId="39196829" w14:textId="77777777" w:rsidR="00245F8B" w:rsidRPr="004A4053" w:rsidRDefault="00245F8B" w:rsidP="00245F8B">
      <w:pPr>
        <w:rPr>
          <w:rFonts w:cs="Arial"/>
        </w:rPr>
      </w:pPr>
    </w:p>
    <w:tbl>
      <w:tblPr>
        <w:tblW w:w="10080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70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360"/>
        <w:gridCol w:w="360"/>
        <w:gridCol w:w="3150"/>
        <w:gridCol w:w="450"/>
        <w:gridCol w:w="630"/>
      </w:tblGrid>
      <w:tr w:rsidR="00245F8B" w:rsidRPr="004A4053" w14:paraId="558EF70E" w14:textId="77777777" w:rsidTr="00867F7F">
        <w:trPr>
          <w:cantSplit/>
        </w:trPr>
        <w:tc>
          <w:tcPr>
            <w:tcW w:w="10080" w:type="dxa"/>
            <w:gridSpan w:val="15"/>
            <w:tcBorders>
              <w:top w:val="double" w:sz="6" w:space="0" w:color="000000"/>
              <w:bottom w:val="double" w:sz="6" w:space="0" w:color="000000"/>
            </w:tcBorders>
          </w:tcPr>
          <w:p w14:paraId="57F20D91" w14:textId="0CDE8EF3" w:rsidR="00245F8B" w:rsidRPr="004A4053" w:rsidRDefault="00245F8B" w:rsidP="00867F7F">
            <w:pPr>
              <w:tabs>
                <w:tab w:val="left" w:pos="3390"/>
                <w:tab w:val="left" w:pos="8430"/>
              </w:tabs>
              <w:spacing w:before="134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  <w:lang w:val="en-CA"/>
              </w:rPr>
              <w:fldChar w:fldCharType="begin"/>
            </w:r>
            <w:r w:rsidRPr="004A4053">
              <w:rPr>
                <w:rFonts w:cs="Arial"/>
                <w:sz w:val="16"/>
                <w:szCs w:val="16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6"/>
                <w:szCs w:val="16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</w:t>
            </w:r>
            <w:r w:rsidR="00EC0143" w:rsidRPr="004A4053">
              <w:rPr>
                <w:rFonts w:cs="Arial"/>
                <w:b/>
                <w:bCs/>
                <w:sz w:val="16"/>
                <w:szCs w:val="16"/>
              </w:rPr>
              <w:t>.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  <w:t>Form 7</w:t>
            </w:r>
            <w:r w:rsidR="00EC0143" w:rsidRPr="004A4053">
              <w:rPr>
                <w:rFonts w:cs="Arial"/>
                <w:b/>
                <w:bCs/>
                <w:sz w:val="16"/>
                <w:szCs w:val="16"/>
              </w:rPr>
              <w:t>.1-AP</w:t>
            </w:r>
          </w:p>
          <w:p w14:paraId="667132AB" w14:textId="14CCFB87" w:rsidR="003A70E3" w:rsidRPr="004A4053" w:rsidRDefault="003A70E3" w:rsidP="00D73C30">
            <w:pPr>
              <w:tabs>
                <w:tab w:val="left" w:pos="3240"/>
                <w:tab w:val="left" w:pos="8460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the AP1000</w:t>
            </w:r>
          </w:p>
          <w:p w14:paraId="7BFF5FA5" w14:textId="42843EFC" w:rsidR="00245F8B" w:rsidRPr="004A4053" w:rsidRDefault="00245F8B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Plant Systems—Tier 2</w:t>
            </w:r>
          </w:p>
          <w:p w14:paraId="0F053355" w14:textId="77777777" w:rsidR="00245F8B" w:rsidRPr="004A4053" w:rsidRDefault="00245F8B" w:rsidP="00867F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FF5F529" w14:textId="77777777" w:rsidTr="00553092">
        <w:trPr>
          <w:cantSplit/>
          <w:trHeight w:val="432"/>
        </w:trPr>
        <w:tc>
          <w:tcPr>
            <w:tcW w:w="2700" w:type="dxa"/>
            <w:tcBorders>
              <w:top w:val="double" w:sz="6" w:space="0" w:color="000000"/>
            </w:tcBorders>
            <w:vAlign w:val="center"/>
          </w:tcPr>
          <w:p w14:paraId="68A8B03F" w14:textId="7E633B7C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System Name/Safety Function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2A7E4AC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4A06E79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05EE7F8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299EBCA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K4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49B71F8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K5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1140D92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K6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7FD8857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3084F23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270" w:type="dxa"/>
            <w:tcBorders>
              <w:top w:val="double" w:sz="6" w:space="0" w:color="000000"/>
            </w:tcBorders>
            <w:vAlign w:val="center"/>
          </w:tcPr>
          <w:p w14:paraId="774CBC4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A3</w:t>
            </w:r>
          </w:p>
        </w:tc>
        <w:tc>
          <w:tcPr>
            <w:tcW w:w="360" w:type="dxa"/>
            <w:tcBorders>
              <w:top w:val="double" w:sz="6" w:space="0" w:color="000000"/>
            </w:tcBorders>
            <w:vAlign w:val="center"/>
          </w:tcPr>
          <w:p w14:paraId="55E01EF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A4</w:t>
            </w:r>
          </w:p>
        </w:tc>
        <w:tc>
          <w:tcPr>
            <w:tcW w:w="36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12112A6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150" w:type="dxa"/>
            <w:tcBorders>
              <w:top w:val="double" w:sz="6" w:space="0" w:color="000000"/>
            </w:tcBorders>
            <w:vAlign w:val="center"/>
          </w:tcPr>
          <w:p w14:paraId="3793584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50" w:type="dxa"/>
            <w:tcBorders>
              <w:top w:val="double" w:sz="6" w:space="0" w:color="000000"/>
            </w:tcBorders>
            <w:vAlign w:val="center"/>
          </w:tcPr>
          <w:p w14:paraId="2AAE668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630" w:type="dxa"/>
            <w:tcBorders>
              <w:top w:val="double" w:sz="6" w:space="0" w:color="000000"/>
            </w:tcBorders>
            <w:vAlign w:val="center"/>
          </w:tcPr>
          <w:p w14:paraId="7F9EF3A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#</w:t>
            </w:r>
          </w:p>
        </w:tc>
      </w:tr>
      <w:tr w:rsidR="00245F8B" w:rsidRPr="004A4053" w14:paraId="3A5B7AA3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69CACEE1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 xml:space="preserve">Reactor Coolant / 2, 4 </w:t>
            </w:r>
          </w:p>
        </w:tc>
        <w:tc>
          <w:tcPr>
            <w:tcW w:w="270" w:type="dxa"/>
          </w:tcPr>
          <w:p w14:paraId="246F754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F372C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086D61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CF369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B6E5F0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415CE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95C1F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5E3EF57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05C0D9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681D2D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4D814C8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7462B90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A6037E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284D58F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7050868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627C96CE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Normal Residual Heat Removal / 4</w:t>
            </w:r>
          </w:p>
        </w:tc>
        <w:tc>
          <w:tcPr>
            <w:tcW w:w="270" w:type="dxa"/>
          </w:tcPr>
          <w:p w14:paraId="60B243A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1D9A62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5C7C2C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B88A80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A417C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630D5F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8DC9D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0C85E84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82D6A4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151ED6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4F0D14D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43E5F53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7FE23A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1BAA156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37E7A591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472069C1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Passive Residual Heat Removal /4</w:t>
            </w:r>
          </w:p>
        </w:tc>
        <w:tc>
          <w:tcPr>
            <w:tcW w:w="270" w:type="dxa"/>
          </w:tcPr>
          <w:p w14:paraId="4185E12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81AD54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873FAC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6867C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463169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8656C2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5F2E5D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26842A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4D1901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56921F5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3EC8598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271EF6C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9EE9B6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01CD314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5FCE6052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4CC7776E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Passive Core Cooling / 2</w:t>
            </w:r>
          </w:p>
        </w:tc>
        <w:tc>
          <w:tcPr>
            <w:tcW w:w="270" w:type="dxa"/>
          </w:tcPr>
          <w:p w14:paraId="1B3D99F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5478A5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940D7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ED6705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A0A41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C3717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8E42EF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04EB23B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BC6A0E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E170A2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74ECF39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414928D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EB0A33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49731A8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424E8F81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0B522679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Component Cooling Water / 8</w:t>
            </w:r>
          </w:p>
        </w:tc>
        <w:tc>
          <w:tcPr>
            <w:tcW w:w="270" w:type="dxa"/>
          </w:tcPr>
          <w:p w14:paraId="699AAD0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DEC9A7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8EDC40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863EC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D23F46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764A4A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B0E922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490903E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E7C82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BF6571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4477B57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3F7890B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F5455B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3169C8F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57FE6A6B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5AE42C6A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Engineered Safeguards Actuation / 2</w:t>
            </w:r>
          </w:p>
        </w:tc>
        <w:tc>
          <w:tcPr>
            <w:tcW w:w="270" w:type="dxa"/>
          </w:tcPr>
          <w:p w14:paraId="7E88D59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2760D9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5F3511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27B8C6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8C6B84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A97E8E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CF152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36C33B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908E18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4C1B18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55C4FAB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00D3E4F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C03124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7CE0D2A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1632F3FA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56458095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Passive Containment Cooling / 5</w:t>
            </w:r>
          </w:p>
        </w:tc>
        <w:tc>
          <w:tcPr>
            <w:tcW w:w="270" w:type="dxa"/>
          </w:tcPr>
          <w:p w14:paraId="4362BBA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DC6DD1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1CEE9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DF9B68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DD12B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22F77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B7CE1B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0EC97A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83B27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A6291A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327A17B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10ECD14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682545B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78EF7A4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31DC0613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3BC66CCD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AC Electrical Distribution / 6</w:t>
            </w:r>
          </w:p>
        </w:tc>
        <w:tc>
          <w:tcPr>
            <w:tcW w:w="270" w:type="dxa"/>
          </w:tcPr>
          <w:p w14:paraId="4648CA0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17BCC1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55205E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6B9E79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F6F9F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1E0CF6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881654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5716495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08DA4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7AA0AA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4167084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28B639D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1D55B4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211B5D6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74FCCD1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60E1DAD2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Class 1E and Non</w:t>
            </w:r>
            <w:r w:rsidRPr="004A4053">
              <w:rPr>
                <w:rFonts w:cs="Arial"/>
                <w:sz w:val="15"/>
                <w:szCs w:val="15"/>
              </w:rPr>
              <w:noBreakHyphen/>
              <w:t>Class 1E DC and UPS / 6</w:t>
            </w:r>
          </w:p>
        </w:tc>
        <w:tc>
          <w:tcPr>
            <w:tcW w:w="270" w:type="dxa"/>
          </w:tcPr>
          <w:p w14:paraId="539494E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6219AB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384F4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46C5A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719E74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CB0E9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3FBE21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111C81E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AFC7E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B945B4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757EB0B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184F763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B75F15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36B98C8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26BE91CF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1B7117E3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Onsite Standby Power System / 6</w:t>
            </w:r>
          </w:p>
        </w:tc>
        <w:tc>
          <w:tcPr>
            <w:tcW w:w="270" w:type="dxa"/>
          </w:tcPr>
          <w:p w14:paraId="5CAE2E8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3B49A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8490D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AB62CE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9E6543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43AA7B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3FEA9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2418ADE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1D35B9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46D9B4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7BEBC4F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1EEF47F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CA79BB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250E0AB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5676292E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77EC7EEC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Service Water / 4</w:t>
            </w:r>
          </w:p>
        </w:tc>
        <w:tc>
          <w:tcPr>
            <w:tcW w:w="270" w:type="dxa"/>
          </w:tcPr>
          <w:p w14:paraId="46CE23F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D457FE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E49D42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5DD95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67459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E5255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DD66DF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6469EF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E4E111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3F2C6F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33C7FE9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1A7EF9A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43BDC0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57759F8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299ED920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0E169E75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Compressed Air / 8</w:t>
            </w:r>
          </w:p>
        </w:tc>
        <w:tc>
          <w:tcPr>
            <w:tcW w:w="270" w:type="dxa"/>
          </w:tcPr>
          <w:p w14:paraId="14C9B2B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8D8EF0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556479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A045AB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1924E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3A9868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99A2C3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5A9E8DD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B4983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E3F924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07DA842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650CC36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5B039B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44A2839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476934AE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4DFC6CFA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Containment System / 5</w:t>
            </w:r>
          </w:p>
        </w:tc>
        <w:tc>
          <w:tcPr>
            <w:tcW w:w="270" w:type="dxa"/>
          </w:tcPr>
          <w:p w14:paraId="67ED902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FC11AF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E35336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A02BC6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603AE0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637921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CEB5C0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5C359DA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FEE033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8FDE58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7F5BBE7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7DA5D0A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5D43CF7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0D7B1F3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2E7FC80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2A16DDCA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Containment Air Filtration / 8</w:t>
            </w:r>
          </w:p>
        </w:tc>
        <w:tc>
          <w:tcPr>
            <w:tcW w:w="270" w:type="dxa"/>
          </w:tcPr>
          <w:p w14:paraId="4A475B6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8A9A7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655BB5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2003A0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DBF782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5709CC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3B2B6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14FCCF3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A6E8D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B3F7B3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0D66B12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37A77D5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F80275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6272A31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5273B690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78CEB574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Containment Hydrogen Control / 5</w:t>
            </w:r>
          </w:p>
        </w:tc>
        <w:tc>
          <w:tcPr>
            <w:tcW w:w="270" w:type="dxa"/>
          </w:tcPr>
          <w:p w14:paraId="2D14261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0713D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F9192E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BE43F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44271E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419CCC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CD261F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6E04E88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D58FB1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69A5E4B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1C4348B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5C4A972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496D11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18DF881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4F862C6B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3C2F899B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Main Control Room HVAC / 8</w:t>
            </w:r>
          </w:p>
        </w:tc>
        <w:tc>
          <w:tcPr>
            <w:tcW w:w="270" w:type="dxa"/>
          </w:tcPr>
          <w:p w14:paraId="06BECA3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61523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09BC97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8CD0F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3A764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9D8E2C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081BE3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1C6B4BD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B48C38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182F9A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68AF3D3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25CBB1B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26D40F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0462709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303479B2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6962DD5C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Spent Fuel Pool Cooling / 8</w:t>
            </w:r>
          </w:p>
        </w:tc>
        <w:tc>
          <w:tcPr>
            <w:tcW w:w="270" w:type="dxa"/>
          </w:tcPr>
          <w:p w14:paraId="10D3001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B855B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BE218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C1836A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7F5174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08A051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9F2DD9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652C8CB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91F9A5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4C71664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356DAE1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4BBCDC0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27520EC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120DA30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488BFE01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682D6AF1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Fuel Handling / 8</w:t>
            </w:r>
          </w:p>
        </w:tc>
        <w:tc>
          <w:tcPr>
            <w:tcW w:w="270" w:type="dxa"/>
          </w:tcPr>
          <w:p w14:paraId="316C921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D2E585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5FF304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ED1D7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890451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1B805B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BBFD5F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5980E73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33CC9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7B3CABA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6192D81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597A1A2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C4AB59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1925571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25E5502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3D9C399D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Gaseous Radwaste / 9</w:t>
            </w:r>
          </w:p>
        </w:tc>
        <w:tc>
          <w:tcPr>
            <w:tcW w:w="270" w:type="dxa"/>
          </w:tcPr>
          <w:p w14:paraId="2D5B204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BF2921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3DA988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41B352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2D33AD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C86096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D22809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FABFD1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4194C3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198D092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52A4379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00F483D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3F7220C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1861289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77267E96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57F0241D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Radiation Monitoring / 7</w:t>
            </w:r>
          </w:p>
        </w:tc>
        <w:tc>
          <w:tcPr>
            <w:tcW w:w="270" w:type="dxa"/>
          </w:tcPr>
          <w:p w14:paraId="32A6461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FDB231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4DD06B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565AA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1E1059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0A0904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ACAE70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350CDFA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9ED4F7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300EE98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4722346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0640B15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7ADFA48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70B8A88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216059D7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1AD33336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Circulating Water / 8</w:t>
            </w:r>
          </w:p>
        </w:tc>
        <w:tc>
          <w:tcPr>
            <w:tcW w:w="270" w:type="dxa"/>
          </w:tcPr>
          <w:p w14:paraId="336055B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1C42E3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2C947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7F489FC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0275E0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14E20C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4D4D73E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2F63279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09F20C0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25C3D89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6558B1E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16ACF83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04BAB93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0A6009B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4D0681AB" w14:textId="77777777" w:rsidTr="00553092">
        <w:trPr>
          <w:cantSplit/>
          <w:trHeight w:val="432"/>
        </w:trPr>
        <w:tc>
          <w:tcPr>
            <w:tcW w:w="2700" w:type="dxa"/>
            <w:vAlign w:val="center"/>
          </w:tcPr>
          <w:p w14:paraId="086349BA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  <w:r w:rsidRPr="004A4053">
              <w:rPr>
                <w:rFonts w:cs="Arial"/>
                <w:sz w:val="15"/>
                <w:szCs w:val="15"/>
              </w:rPr>
              <w:t>Fire Protection / 8</w:t>
            </w:r>
          </w:p>
        </w:tc>
        <w:tc>
          <w:tcPr>
            <w:tcW w:w="270" w:type="dxa"/>
          </w:tcPr>
          <w:p w14:paraId="6410160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829B98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53BF1F3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661E9E5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3FAE0D8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349F9A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17FADD40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shd w:val="clear" w:color="auto" w:fill="auto"/>
          </w:tcPr>
          <w:p w14:paraId="0E069D7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</w:tcPr>
          <w:p w14:paraId="2ED3C76E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</w:tcPr>
          <w:p w14:paraId="0D96A1B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14:paraId="66C62897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</w:tcPr>
          <w:p w14:paraId="5B101D8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</w:tcPr>
          <w:p w14:paraId="14494A0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</w:tcPr>
          <w:p w14:paraId="5AAA297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6B2F003C" w14:textId="77777777" w:rsidTr="00553092">
        <w:trPr>
          <w:cantSplit/>
          <w:trHeight w:val="432"/>
        </w:trPr>
        <w:tc>
          <w:tcPr>
            <w:tcW w:w="2700" w:type="dxa"/>
            <w:tcBorders>
              <w:bottom w:val="double" w:sz="6" w:space="0" w:color="000000"/>
            </w:tcBorders>
            <w:vAlign w:val="center"/>
          </w:tcPr>
          <w:p w14:paraId="0DA94E1F" w14:textId="77777777" w:rsidR="00245F8B" w:rsidRPr="004A4053" w:rsidRDefault="00245F8B" w:rsidP="00867F7F">
            <w:pPr>
              <w:rPr>
                <w:rFonts w:cs="Arial"/>
                <w:sz w:val="15"/>
                <w:szCs w:val="15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3326BC4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7012A2E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1601267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452E022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1115078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6ECEA7D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0909251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  <w:shd w:val="clear" w:color="auto" w:fill="auto"/>
          </w:tcPr>
          <w:p w14:paraId="3EDFC7B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double" w:sz="6" w:space="0" w:color="000000"/>
            </w:tcBorders>
          </w:tcPr>
          <w:p w14:paraId="29FE208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double" w:sz="6" w:space="0" w:color="000000"/>
            </w:tcBorders>
          </w:tcPr>
          <w:p w14:paraId="1531F15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double" w:sz="6" w:space="0" w:color="000000"/>
            </w:tcBorders>
            <w:shd w:val="clear" w:color="auto" w:fill="auto"/>
          </w:tcPr>
          <w:p w14:paraId="3803A551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bottom w:val="double" w:sz="6" w:space="0" w:color="000000"/>
            </w:tcBorders>
          </w:tcPr>
          <w:p w14:paraId="7EE9D5AF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bottom w:val="double" w:sz="6" w:space="0" w:color="000000"/>
            </w:tcBorders>
          </w:tcPr>
          <w:p w14:paraId="6BB7A2C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bottom w:val="double" w:sz="6" w:space="0" w:color="000000"/>
            </w:tcBorders>
          </w:tcPr>
          <w:p w14:paraId="7EED2846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</w:tr>
      <w:tr w:rsidR="00245F8B" w:rsidRPr="004A4053" w14:paraId="091300CD" w14:textId="77777777" w:rsidTr="00553092">
        <w:trPr>
          <w:cantSplit/>
          <w:trHeight w:val="432"/>
        </w:trPr>
        <w:tc>
          <w:tcPr>
            <w:tcW w:w="2700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0528F2E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Point Totals:</w:t>
            </w: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0EFBAAE4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67D7A2E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56923D7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434D7A4A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0E594439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119B024C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02B3CAF2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67D5545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double" w:sz="6" w:space="0" w:color="000000"/>
              <w:bottom w:val="double" w:sz="6" w:space="0" w:color="000000"/>
            </w:tcBorders>
          </w:tcPr>
          <w:p w14:paraId="513D0A1D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6" w:space="0" w:color="000000"/>
              <w:bottom w:val="double" w:sz="6" w:space="0" w:color="000000"/>
            </w:tcBorders>
          </w:tcPr>
          <w:p w14:paraId="2DB9E768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FEF57B3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2C043C7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Tier Point Total:</w:t>
            </w:r>
          </w:p>
        </w:tc>
        <w:tc>
          <w:tcPr>
            <w:tcW w:w="630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3990F4FB" w14:textId="77777777" w:rsidR="00245F8B" w:rsidRPr="004A4053" w:rsidRDefault="00245F8B" w:rsidP="00867F7F">
            <w:pPr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20</w:t>
            </w:r>
          </w:p>
        </w:tc>
      </w:tr>
    </w:tbl>
    <w:p w14:paraId="23CF50D5" w14:textId="6A25ADBE" w:rsidR="00312E71" w:rsidRDefault="00312E71">
      <w:pPr>
        <w:spacing w:after="240"/>
        <w:rPr>
          <w:rFonts w:eastAsiaTheme="majorEastAsia" w:cs="Arial"/>
          <w:b/>
          <w:szCs w:val="24"/>
        </w:rPr>
      </w:pPr>
    </w:p>
    <w:sectPr w:rsidR="00312E71" w:rsidSect="00D67A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10186" w14:textId="77777777" w:rsidR="00416C38" w:rsidRDefault="00416C38" w:rsidP="00645ADC">
      <w:r>
        <w:separator/>
      </w:r>
    </w:p>
  </w:endnote>
  <w:endnote w:type="continuationSeparator" w:id="0">
    <w:p w14:paraId="417851D0" w14:textId="77777777" w:rsidR="00416C38" w:rsidRDefault="00416C38" w:rsidP="00645ADC">
      <w:r>
        <w:continuationSeparator/>
      </w:r>
    </w:p>
  </w:endnote>
  <w:endnote w:type="continuationNotice" w:id="1">
    <w:p w14:paraId="2E4A7D83" w14:textId="77777777" w:rsidR="00416C38" w:rsidRDefault="00416C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47ABC" w14:textId="77777777" w:rsidR="00423A78" w:rsidRDefault="00423A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B3E65" w14:textId="19F514A5" w:rsidR="00242768" w:rsidRPr="00946D49" w:rsidRDefault="00242768" w:rsidP="00242768">
    <w:pPr>
      <w:pStyle w:val="Footer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B4872" w14:textId="77777777" w:rsidR="00423A78" w:rsidRDefault="00423A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39349" w14:textId="77777777" w:rsidR="00416C38" w:rsidRDefault="00416C38" w:rsidP="00645ADC">
      <w:r>
        <w:separator/>
      </w:r>
    </w:p>
  </w:footnote>
  <w:footnote w:type="continuationSeparator" w:id="0">
    <w:p w14:paraId="3C22A467" w14:textId="77777777" w:rsidR="00416C38" w:rsidRDefault="00416C38" w:rsidP="00645ADC">
      <w:r>
        <w:continuationSeparator/>
      </w:r>
    </w:p>
  </w:footnote>
  <w:footnote w:type="continuationNotice" w:id="1">
    <w:p w14:paraId="4CCAA689" w14:textId="77777777" w:rsidR="00416C38" w:rsidRDefault="00416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AF0C0" w14:textId="77777777" w:rsidR="00423A78" w:rsidRDefault="00423A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2FACC" w14:textId="77777777" w:rsidR="00423A78" w:rsidRDefault="00423A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E6095E" w14:textId="77777777" w:rsidR="00423A78" w:rsidRDefault="00423A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490F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1C3A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4C1DB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CE24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0211E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ADC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829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418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C075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F64B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702D92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0"/>
    <w:multiLevelType w:val="multilevel"/>
    <w:tmpl w:val="00000000"/>
    <w:name w:val="AutoList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F"/>
    <w:multiLevelType w:val="multilevel"/>
    <w:tmpl w:val="00000000"/>
    <w:name w:val="AutoList36"/>
    <w:lvl w:ilvl="0">
      <w:start w:val="1"/>
      <w:numFmt w:val="lowerLetter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2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7C46FD"/>
    <w:multiLevelType w:val="hybridMultilevel"/>
    <w:tmpl w:val="717C3FE4"/>
    <w:lvl w:ilvl="0" w:tplc="818AF00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9330D3A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9F654D7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F236C4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06077B"/>
    <w:multiLevelType w:val="multilevel"/>
    <w:tmpl w:val="67F0BE42"/>
    <w:lvl w:ilvl="0">
      <w:start w:val="1"/>
      <w:numFmt w:val="lowerLetter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0" w:firstLine="0"/>
      </w:pPr>
    </w:lvl>
    <w:lvl w:ilvl="2">
      <w:start w:val="1"/>
      <w:numFmt w:val="lowerLetter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lowerLetter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3" w15:restartNumberingAfterBreak="0">
    <w:nsid w:val="16091268"/>
    <w:multiLevelType w:val="multilevel"/>
    <w:tmpl w:val="97D65402"/>
    <w:numStyleLink w:val="NUREGListStyle"/>
  </w:abstractNum>
  <w:abstractNum w:abstractNumId="24" w15:restartNumberingAfterBreak="0">
    <w:nsid w:val="17AF53B5"/>
    <w:multiLevelType w:val="hybridMultilevel"/>
    <w:tmpl w:val="34122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0B1CFE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7A1FE9"/>
    <w:multiLevelType w:val="hybridMultilevel"/>
    <w:tmpl w:val="430693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9656A0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25C82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57B0F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ACA1990"/>
    <w:multiLevelType w:val="hybridMultilevel"/>
    <w:tmpl w:val="D86E95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147B4A"/>
    <w:multiLevelType w:val="hybridMultilevel"/>
    <w:tmpl w:val="2AFC70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04B61"/>
    <w:multiLevelType w:val="multilevel"/>
    <w:tmpl w:val="F3780124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EC122C"/>
    <w:multiLevelType w:val="hybridMultilevel"/>
    <w:tmpl w:val="D86AED2A"/>
    <w:lvl w:ilvl="0" w:tplc="FAE246F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466371"/>
    <w:multiLevelType w:val="hybridMultilevel"/>
    <w:tmpl w:val="83386A56"/>
    <w:lvl w:ilvl="0" w:tplc="033431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461735"/>
    <w:multiLevelType w:val="hybridMultilevel"/>
    <w:tmpl w:val="35D48F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4E19D0"/>
    <w:multiLevelType w:val="hybridMultilevel"/>
    <w:tmpl w:val="F658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B3348"/>
    <w:multiLevelType w:val="hybridMultilevel"/>
    <w:tmpl w:val="55C625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26178F"/>
    <w:multiLevelType w:val="hybridMultilevel"/>
    <w:tmpl w:val="E7DC6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A231C15"/>
    <w:multiLevelType w:val="hybridMultilevel"/>
    <w:tmpl w:val="F11C47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DE771B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7" w15:restartNumberingAfterBreak="0">
    <w:nsid w:val="70083FDC"/>
    <w:multiLevelType w:val="hybridMultilevel"/>
    <w:tmpl w:val="15A0E3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16"/>
  </w:num>
  <w:num w:numId="3">
    <w:abstractNumId w:val="34"/>
  </w:num>
  <w:num w:numId="4">
    <w:abstractNumId w:val="43"/>
  </w:num>
  <w:num w:numId="5">
    <w:abstractNumId w:val="36"/>
  </w:num>
  <w:num w:numId="6">
    <w:abstractNumId w:val="29"/>
  </w:num>
  <w:num w:numId="7">
    <w:abstractNumId w:val="18"/>
  </w:num>
  <w:num w:numId="8">
    <w:abstractNumId w:val="23"/>
  </w:num>
  <w:num w:numId="9">
    <w:abstractNumId w:val="17"/>
  </w:num>
  <w:num w:numId="10">
    <w:abstractNumId w:val="20"/>
  </w:num>
  <w:num w:numId="11">
    <w:abstractNumId w:val="35"/>
  </w:num>
  <w:num w:numId="12">
    <w:abstractNumId w:val="42"/>
  </w:num>
  <w:num w:numId="13">
    <w:abstractNumId w:val="25"/>
  </w:num>
  <w:num w:numId="14">
    <w:abstractNumId w:val="39"/>
  </w:num>
  <w:num w:numId="15">
    <w:abstractNumId w:val="47"/>
  </w:num>
  <w:num w:numId="16">
    <w:abstractNumId w:val="32"/>
  </w:num>
  <w:num w:numId="17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8">
    <w:abstractNumId w:val="26"/>
  </w:num>
  <w:num w:numId="19">
    <w:abstractNumId w:val="24"/>
  </w:num>
  <w:num w:numId="20">
    <w:abstractNumId w:val="41"/>
  </w:num>
  <w:num w:numId="21">
    <w:abstractNumId w:val="1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2">
    <w:abstractNumId w:val="31"/>
  </w:num>
  <w:num w:numId="23">
    <w:abstractNumId w:val="44"/>
  </w:num>
  <w:num w:numId="24">
    <w:abstractNumId w:val="27"/>
  </w:num>
  <w:num w:numId="25">
    <w:abstractNumId w:val="37"/>
  </w:num>
  <w:num w:numId="26">
    <w:abstractNumId w:val="22"/>
  </w:num>
  <w:num w:numId="27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21"/>
  </w:num>
  <w:num w:numId="30">
    <w:abstractNumId w:val="38"/>
  </w:num>
  <w:num w:numId="3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32">
    <w:abstractNumId w:val="40"/>
  </w:num>
  <w:num w:numId="33">
    <w:abstractNumId w:val="36"/>
  </w:num>
  <w:num w:numId="34">
    <w:abstractNumId w:val="36"/>
  </w:num>
  <w:num w:numId="35">
    <w:abstractNumId w:val="36"/>
  </w:num>
  <w:num w:numId="36">
    <w:abstractNumId w:val="33"/>
  </w:num>
  <w:num w:numId="37">
    <w:abstractNumId w:val="45"/>
  </w:num>
  <w:num w:numId="38">
    <w:abstractNumId w:val="28"/>
  </w:num>
  <w:num w:numId="39">
    <w:abstractNumId w:val="3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1AC5"/>
    <w:rsid w:val="00005792"/>
    <w:rsid w:val="00010D35"/>
    <w:rsid w:val="00010ED4"/>
    <w:rsid w:val="00011121"/>
    <w:rsid w:val="000139B3"/>
    <w:rsid w:val="0001425F"/>
    <w:rsid w:val="000247C9"/>
    <w:rsid w:val="00024B48"/>
    <w:rsid w:val="00026959"/>
    <w:rsid w:val="00030CF8"/>
    <w:rsid w:val="0003500F"/>
    <w:rsid w:val="0003590C"/>
    <w:rsid w:val="00036137"/>
    <w:rsid w:val="0004115B"/>
    <w:rsid w:val="00042DFF"/>
    <w:rsid w:val="00043ED9"/>
    <w:rsid w:val="000503DF"/>
    <w:rsid w:val="00052C0E"/>
    <w:rsid w:val="00052C96"/>
    <w:rsid w:val="00053EAE"/>
    <w:rsid w:val="000557BD"/>
    <w:rsid w:val="00063774"/>
    <w:rsid w:val="000769E9"/>
    <w:rsid w:val="00081952"/>
    <w:rsid w:val="000841BD"/>
    <w:rsid w:val="00086A9B"/>
    <w:rsid w:val="00093F9E"/>
    <w:rsid w:val="000944CF"/>
    <w:rsid w:val="000A1DFF"/>
    <w:rsid w:val="000A3908"/>
    <w:rsid w:val="000A3B02"/>
    <w:rsid w:val="000A6096"/>
    <w:rsid w:val="000B0ADA"/>
    <w:rsid w:val="000B19C6"/>
    <w:rsid w:val="000B49A1"/>
    <w:rsid w:val="000C1710"/>
    <w:rsid w:val="000C2238"/>
    <w:rsid w:val="000C3C9E"/>
    <w:rsid w:val="000C52D5"/>
    <w:rsid w:val="000E4EBA"/>
    <w:rsid w:val="000E5A4E"/>
    <w:rsid w:val="000E633D"/>
    <w:rsid w:val="000F483B"/>
    <w:rsid w:val="000F6D18"/>
    <w:rsid w:val="000F7E0A"/>
    <w:rsid w:val="000F7FCA"/>
    <w:rsid w:val="00101431"/>
    <w:rsid w:val="00101E68"/>
    <w:rsid w:val="00106606"/>
    <w:rsid w:val="00112298"/>
    <w:rsid w:val="0011569D"/>
    <w:rsid w:val="0012229D"/>
    <w:rsid w:val="00122EEB"/>
    <w:rsid w:val="00137117"/>
    <w:rsid w:val="001412D7"/>
    <w:rsid w:val="00141B61"/>
    <w:rsid w:val="0014409A"/>
    <w:rsid w:val="00147C7D"/>
    <w:rsid w:val="00152416"/>
    <w:rsid w:val="001540CA"/>
    <w:rsid w:val="0016193B"/>
    <w:rsid w:val="00170595"/>
    <w:rsid w:val="00172BEB"/>
    <w:rsid w:val="00172F2A"/>
    <w:rsid w:val="00182C6E"/>
    <w:rsid w:val="0018446B"/>
    <w:rsid w:val="00184C52"/>
    <w:rsid w:val="00184CD2"/>
    <w:rsid w:val="00192C9C"/>
    <w:rsid w:val="001A2501"/>
    <w:rsid w:val="001A3E31"/>
    <w:rsid w:val="001A40BE"/>
    <w:rsid w:val="001A5FE6"/>
    <w:rsid w:val="001B4416"/>
    <w:rsid w:val="001C184C"/>
    <w:rsid w:val="001C26BF"/>
    <w:rsid w:val="001C3A2B"/>
    <w:rsid w:val="001C40D5"/>
    <w:rsid w:val="001D07CC"/>
    <w:rsid w:val="001D0853"/>
    <w:rsid w:val="001D52E5"/>
    <w:rsid w:val="001D6BA0"/>
    <w:rsid w:val="001E3CBF"/>
    <w:rsid w:val="001E4FCD"/>
    <w:rsid w:val="001E54ED"/>
    <w:rsid w:val="001E5E21"/>
    <w:rsid w:val="001E7C26"/>
    <w:rsid w:val="001F05D2"/>
    <w:rsid w:val="001F2EA9"/>
    <w:rsid w:val="001F469F"/>
    <w:rsid w:val="001F48E5"/>
    <w:rsid w:val="001F50D5"/>
    <w:rsid w:val="001F76A0"/>
    <w:rsid w:val="002063EB"/>
    <w:rsid w:val="002207B1"/>
    <w:rsid w:val="002249C1"/>
    <w:rsid w:val="00225E4F"/>
    <w:rsid w:val="00231CF3"/>
    <w:rsid w:val="0024203F"/>
    <w:rsid w:val="00242768"/>
    <w:rsid w:val="00244871"/>
    <w:rsid w:val="0024567C"/>
    <w:rsid w:val="00245F8B"/>
    <w:rsid w:val="0024660A"/>
    <w:rsid w:val="002479FC"/>
    <w:rsid w:val="0025063D"/>
    <w:rsid w:val="00250802"/>
    <w:rsid w:val="00253C05"/>
    <w:rsid w:val="0025645F"/>
    <w:rsid w:val="0025794F"/>
    <w:rsid w:val="002622F6"/>
    <w:rsid w:val="002666A4"/>
    <w:rsid w:val="00267449"/>
    <w:rsid w:val="0026748F"/>
    <w:rsid w:val="00275F4F"/>
    <w:rsid w:val="00280019"/>
    <w:rsid w:val="00283F74"/>
    <w:rsid w:val="00292BC4"/>
    <w:rsid w:val="00297FC5"/>
    <w:rsid w:val="002A48EE"/>
    <w:rsid w:val="002B5366"/>
    <w:rsid w:val="002B5DFF"/>
    <w:rsid w:val="002C261B"/>
    <w:rsid w:val="002C7125"/>
    <w:rsid w:val="002D3756"/>
    <w:rsid w:val="002D74EA"/>
    <w:rsid w:val="002E0368"/>
    <w:rsid w:val="002E4139"/>
    <w:rsid w:val="002E52E8"/>
    <w:rsid w:val="002E66ED"/>
    <w:rsid w:val="002F1161"/>
    <w:rsid w:val="002F4A77"/>
    <w:rsid w:val="00302743"/>
    <w:rsid w:val="00305099"/>
    <w:rsid w:val="00307C2D"/>
    <w:rsid w:val="003121F0"/>
    <w:rsid w:val="003124E0"/>
    <w:rsid w:val="00312E71"/>
    <w:rsid w:val="00313D9D"/>
    <w:rsid w:val="003213B4"/>
    <w:rsid w:val="00321A8C"/>
    <w:rsid w:val="00331D8F"/>
    <w:rsid w:val="00334658"/>
    <w:rsid w:val="003366EF"/>
    <w:rsid w:val="003369D9"/>
    <w:rsid w:val="0034152C"/>
    <w:rsid w:val="00344A73"/>
    <w:rsid w:val="00345897"/>
    <w:rsid w:val="0036420E"/>
    <w:rsid w:val="003647F9"/>
    <w:rsid w:val="00365778"/>
    <w:rsid w:val="00372656"/>
    <w:rsid w:val="00375AF3"/>
    <w:rsid w:val="003844C7"/>
    <w:rsid w:val="0038695D"/>
    <w:rsid w:val="00386962"/>
    <w:rsid w:val="00386DE7"/>
    <w:rsid w:val="00396F51"/>
    <w:rsid w:val="003976F6"/>
    <w:rsid w:val="00397F74"/>
    <w:rsid w:val="003A1145"/>
    <w:rsid w:val="003A11A6"/>
    <w:rsid w:val="003A5F65"/>
    <w:rsid w:val="003A5F8A"/>
    <w:rsid w:val="003A70E3"/>
    <w:rsid w:val="003B02B4"/>
    <w:rsid w:val="003B02C6"/>
    <w:rsid w:val="003B0630"/>
    <w:rsid w:val="003B0A1E"/>
    <w:rsid w:val="003B41D8"/>
    <w:rsid w:val="003B7DBD"/>
    <w:rsid w:val="003C6F01"/>
    <w:rsid w:val="003D0F40"/>
    <w:rsid w:val="003D7DE3"/>
    <w:rsid w:val="003D7ED7"/>
    <w:rsid w:val="003E1411"/>
    <w:rsid w:val="003E2F01"/>
    <w:rsid w:val="003E4AE3"/>
    <w:rsid w:val="003E62E9"/>
    <w:rsid w:val="003E62FE"/>
    <w:rsid w:val="003F1ECB"/>
    <w:rsid w:val="003F2875"/>
    <w:rsid w:val="003F3C38"/>
    <w:rsid w:val="0040045B"/>
    <w:rsid w:val="0040544C"/>
    <w:rsid w:val="004055CD"/>
    <w:rsid w:val="004106B1"/>
    <w:rsid w:val="004150D1"/>
    <w:rsid w:val="00416C38"/>
    <w:rsid w:val="00420C9A"/>
    <w:rsid w:val="00422BF6"/>
    <w:rsid w:val="00423120"/>
    <w:rsid w:val="00423A78"/>
    <w:rsid w:val="00424E47"/>
    <w:rsid w:val="00425FDD"/>
    <w:rsid w:val="004348B0"/>
    <w:rsid w:val="00436B4C"/>
    <w:rsid w:val="00446743"/>
    <w:rsid w:val="004512D7"/>
    <w:rsid w:val="00451AAA"/>
    <w:rsid w:val="00452C78"/>
    <w:rsid w:val="0045326B"/>
    <w:rsid w:val="00455BBA"/>
    <w:rsid w:val="004575BF"/>
    <w:rsid w:val="00463779"/>
    <w:rsid w:val="004637F7"/>
    <w:rsid w:val="004745EB"/>
    <w:rsid w:val="00475D4E"/>
    <w:rsid w:val="004860C3"/>
    <w:rsid w:val="00487FAD"/>
    <w:rsid w:val="004951A8"/>
    <w:rsid w:val="0049760A"/>
    <w:rsid w:val="00497DCB"/>
    <w:rsid w:val="004A2AD2"/>
    <w:rsid w:val="004A2BFC"/>
    <w:rsid w:val="004A4053"/>
    <w:rsid w:val="004A5881"/>
    <w:rsid w:val="004A6674"/>
    <w:rsid w:val="004A7E43"/>
    <w:rsid w:val="004B7021"/>
    <w:rsid w:val="004B7953"/>
    <w:rsid w:val="004C066E"/>
    <w:rsid w:val="004C3551"/>
    <w:rsid w:val="004C4B80"/>
    <w:rsid w:val="004C645C"/>
    <w:rsid w:val="004C7BF5"/>
    <w:rsid w:val="004D095A"/>
    <w:rsid w:val="004D0CB9"/>
    <w:rsid w:val="004E24CF"/>
    <w:rsid w:val="004E5044"/>
    <w:rsid w:val="004E6DF8"/>
    <w:rsid w:val="004F1AF9"/>
    <w:rsid w:val="004F42AE"/>
    <w:rsid w:val="004F4C07"/>
    <w:rsid w:val="004F6C60"/>
    <w:rsid w:val="004F7665"/>
    <w:rsid w:val="00503915"/>
    <w:rsid w:val="00505709"/>
    <w:rsid w:val="00512901"/>
    <w:rsid w:val="005243F1"/>
    <w:rsid w:val="00530647"/>
    <w:rsid w:val="00532E97"/>
    <w:rsid w:val="00532EFE"/>
    <w:rsid w:val="00537507"/>
    <w:rsid w:val="00537C36"/>
    <w:rsid w:val="005409CB"/>
    <w:rsid w:val="00541B88"/>
    <w:rsid w:val="0054265D"/>
    <w:rsid w:val="00543604"/>
    <w:rsid w:val="00543FF6"/>
    <w:rsid w:val="00544205"/>
    <w:rsid w:val="00553092"/>
    <w:rsid w:val="00553F42"/>
    <w:rsid w:val="00555F80"/>
    <w:rsid w:val="0056298E"/>
    <w:rsid w:val="00564360"/>
    <w:rsid w:val="00573BB4"/>
    <w:rsid w:val="005812B8"/>
    <w:rsid w:val="00582A5B"/>
    <w:rsid w:val="00586537"/>
    <w:rsid w:val="005942AC"/>
    <w:rsid w:val="005977D0"/>
    <w:rsid w:val="0059797F"/>
    <w:rsid w:val="005A26FB"/>
    <w:rsid w:val="005A2A0E"/>
    <w:rsid w:val="005A2FFF"/>
    <w:rsid w:val="005A790B"/>
    <w:rsid w:val="005C51AF"/>
    <w:rsid w:val="005C652C"/>
    <w:rsid w:val="005C7A0F"/>
    <w:rsid w:val="005C7D84"/>
    <w:rsid w:val="005D1A2C"/>
    <w:rsid w:val="005D4D07"/>
    <w:rsid w:val="005D5076"/>
    <w:rsid w:val="005E08DC"/>
    <w:rsid w:val="005E0A36"/>
    <w:rsid w:val="005E6753"/>
    <w:rsid w:val="005E6B02"/>
    <w:rsid w:val="005E7123"/>
    <w:rsid w:val="005F0061"/>
    <w:rsid w:val="005F2C47"/>
    <w:rsid w:val="005F2DD4"/>
    <w:rsid w:val="006006FC"/>
    <w:rsid w:val="0060679B"/>
    <w:rsid w:val="00607229"/>
    <w:rsid w:val="006073AF"/>
    <w:rsid w:val="00610006"/>
    <w:rsid w:val="00611372"/>
    <w:rsid w:val="00611F66"/>
    <w:rsid w:val="006160F1"/>
    <w:rsid w:val="00634847"/>
    <w:rsid w:val="006411F7"/>
    <w:rsid w:val="00645ADC"/>
    <w:rsid w:val="00655985"/>
    <w:rsid w:val="00665B55"/>
    <w:rsid w:val="00667E64"/>
    <w:rsid w:val="00683235"/>
    <w:rsid w:val="006854FB"/>
    <w:rsid w:val="006932D7"/>
    <w:rsid w:val="00693974"/>
    <w:rsid w:val="00693CFB"/>
    <w:rsid w:val="006950BF"/>
    <w:rsid w:val="006A1782"/>
    <w:rsid w:val="006A4CB6"/>
    <w:rsid w:val="006A4E4F"/>
    <w:rsid w:val="006A6998"/>
    <w:rsid w:val="006B066E"/>
    <w:rsid w:val="006B3E81"/>
    <w:rsid w:val="006B5511"/>
    <w:rsid w:val="006C1159"/>
    <w:rsid w:val="006C7129"/>
    <w:rsid w:val="006C7A21"/>
    <w:rsid w:val="006D2986"/>
    <w:rsid w:val="006D54C0"/>
    <w:rsid w:val="006D5677"/>
    <w:rsid w:val="006D7BD3"/>
    <w:rsid w:val="006E0C6F"/>
    <w:rsid w:val="006E1A84"/>
    <w:rsid w:val="006E30F6"/>
    <w:rsid w:val="006E76D3"/>
    <w:rsid w:val="006F0BD7"/>
    <w:rsid w:val="006F609C"/>
    <w:rsid w:val="006F7620"/>
    <w:rsid w:val="00706590"/>
    <w:rsid w:val="007127B6"/>
    <w:rsid w:val="0071307E"/>
    <w:rsid w:val="00713A04"/>
    <w:rsid w:val="007144F5"/>
    <w:rsid w:val="00715D2D"/>
    <w:rsid w:val="00717F90"/>
    <w:rsid w:val="007211E7"/>
    <w:rsid w:val="007225A9"/>
    <w:rsid w:val="00725252"/>
    <w:rsid w:val="00727D65"/>
    <w:rsid w:val="00733654"/>
    <w:rsid w:val="00735E05"/>
    <w:rsid w:val="00751106"/>
    <w:rsid w:val="007572E5"/>
    <w:rsid w:val="00760E99"/>
    <w:rsid w:val="007665EB"/>
    <w:rsid w:val="0077059B"/>
    <w:rsid w:val="00771569"/>
    <w:rsid w:val="00771964"/>
    <w:rsid w:val="00773C52"/>
    <w:rsid w:val="00776D32"/>
    <w:rsid w:val="00781CAC"/>
    <w:rsid w:val="00787741"/>
    <w:rsid w:val="00793EA2"/>
    <w:rsid w:val="007A0C55"/>
    <w:rsid w:val="007A14C3"/>
    <w:rsid w:val="007A389C"/>
    <w:rsid w:val="007A422E"/>
    <w:rsid w:val="007A6C66"/>
    <w:rsid w:val="007A6CA7"/>
    <w:rsid w:val="007A7027"/>
    <w:rsid w:val="007B33B6"/>
    <w:rsid w:val="007B36CA"/>
    <w:rsid w:val="007B48E2"/>
    <w:rsid w:val="007B705B"/>
    <w:rsid w:val="007B7959"/>
    <w:rsid w:val="007B7B96"/>
    <w:rsid w:val="007C06D4"/>
    <w:rsid w:val="007C1702"/>
    <w:rsid w:val="007C1BB1"/>
    <w:rsid w:val="007C4237"/>
    <w:rsid w:val="007C491C"/>
    <w:rsid w:val="007D44F9"/>
    <w:rsid w:val="007D4B76"/>
    <w:rsid w:val="007D608D"/>
    <w:rsid w:val="007D788A"/>
    <w:rsid w:val="007E3330"/>
    <w:rsid w:val="007F024F"/>
    <w:rsid w:val="007F033B"/>
    <w:rsid w:val="007F2D37"/>
    <w:rsid w:val="00801C2A"/>
    <w:rsid w:val="0081312E"/>
    <w:rsid w:val="00815E3C"/>
    <w:rsid w:val="00821047"/>
    <w:rsid w:val="0082145E"/>
    <w:rsid w:val="0082346A"/>
    <w:rsid w:val="008241C2"/>
    <w:rsid w:val="008257B9"/>
    <w:rsid w:val="00831CE3"/>
    <w:rsid w:val="008338E2"/>
    <w:rsid w:val="008370A4"/>
    <w:rsid w:val="00837FC6"/>
    <w:rsid w:val="00844862"/>
    <w:rsid w:val="008469DD"/>
    <w:rsid w:val="00846E3C"/>
    <w:rsid w:val="00850DA0"/>
    <w:rsid w:val="008519E7"/>
    <w:rsid w:val="008527A2"/>
    <w:rsid w:val="008579C0"/>
    <w:rsid w:val="008619D0"/>
    <w:rsid w:val="00866121"/>
    <w:rsid w:val="00867F7F"/>
    <w:rsid w:val="00871F17"/>
    <w:rsid w:val="00872CC5"/>
    <w:rsid w:val="00876635"/>
    <w:rsid w:val="008835A1"/>
    <w:rsid w:val="00884589"/>
    <w:rsid w:val="008874B9"/>
    <w:rsid w:val="00887C97"/>
    <w:rsid w:val="00890E67"/>
    <w:rsid w:val="008937AC"/>
    <w:rsid w:val="00897089"/>
    <w:rsid w:val="008A26E6"/>
    <w:rsid w:val="008A5635"/>
    <w:rsid w:val="008B3DAC"/>
    <w:rsid w:val="008B4CA6"/>
    <w:rsid w:val="008B56ED"/>
    <w:rsid w:val="008B7D29"/>
    <w:rsid w:val="008C0C61"/>
    <w:rsid w:val="008C3194"/>
    <w:rsid w:val="008C3ACE"/>
    <w:rsid w:val="008D317A"/>
    <w:rsid w:val="008D44A9"/>
    <w:rsid w:val="008D56C8"/>
    <w:rsid w:val="008E1536"/>
    <w:rsid w:val="008E2350"/>
    <w:rsid w:val="008E4A0A"/>
    <w:rsid w:val="008E5460"/>
    <w:rsid w:val="008E6AE2"/>
    <w:rsid w:val="008E700E"/>
    <w:rsid w:val="008F27A0"/>
    <w:rsid w:val="008F6718"/>
    <w:rsid w:val="009033CC"/>
    <w:rsid w:val="00903ACF"/>
    <w:rsid w:val="009052B3"/>
    <w:rsid w:val="00910553"/>
    <w:rsid w:val="0091318B"/>
    <w:rsid w:val="0092118A"/>
    <w:rsid w:val="0092131F"/>
    <w:rsid w:val="00921424"/>
    <w:rsid w:val="009259E4"/>
    <w:rsid w:val="0092720D"/>
    <w:rsid w:val="0093730A"/>
    <w:rsid w:val="0093771D"/>
    <w:rsid w:val="00940AFA"/>
    <w:rsid w:val="009466D9"/>
    <w:rsid w:val="00946D49"/>
    <w:rsid w:val="00947AB7"/>
    <w:rsid w:val="00954449"/>
    <w:rsid w:val="00957B8E"/>
    <w:rsid w:val="00963468"/>
    <w:rsid w:val="009647DA"/>
    <w:rsid w:val="00976C54"/>
    <w:rsid w:val="00977D31"/>
    <w:rsid w:val="00984417"/>
    <w:rsid w:val="00985522"/>
    <w:rsid w:val="0099049E"/>
    <w:rsid w:val="009970DC"/>
    <w:rsid w:val="00997A26"/>
    <w:rsid w:val="009A1F63"/>
    <w:rsid w:val="009A26E5"/>
    <w:rsid w:val="009A274C"/>
    <w:rsid w:val="009A3C4C"/>
    <w:rsid w:val="009A551E"/>
    <w:rsid w:val="009A6C3A"/>
    <w:rsid w:val="009B0C83"/>
    <w:rsid w:val="009B2726"/>
    <w:rsid w:val="009C1E13"/>
    <w:rsid w:val="009C3A5D"/>
    <w:rsid w:val="009C704F"/>
    <w:rsid w:val="009D032F"/>
    <w:rsid w:val="009D625B"/>
    <w:rsid w:val="009E00F5"/>
    <w:rsid w:val="009E0BB8"/>
    <w:rsid w:val="009E1C4D"/>
    <w:rsid w:val="009E4E1E"/>
    <w:rsid w:val="009F160E"/>
    <w:rsid w:val="009F6BE1"/>
    <w:rsid w:val="00A0115A"/>
    <w:rsid w:val="00A0197F"/>
    <w:rsid w:val="00A042A0"/>
    <w:rsid w:val="00A13ADD"/>
    <w:rsid w:val="00A157D7"/>
    <w:rsid w:val="00A16C0F"/>
    <w:rsid w:val="00A21F43"/>
    <w:rsid w:val="00A2396C"/>
    <w:rsid w:val="00A32F00"/>
    <w:rsid w:val="00A41E4C"/>
    <w:rsid w:val="00A4279C"/>
    <w:rsid w:val="00A46D5B"/>
    <w:rsid w:val="00A53BD1"/>
    <w:rsid w:val="00A56CA4"/>
    <w:rsid w:val="00A573D7"/>
    <w:rsid w:val="00A5781F"/>
    <w:rsid w:val="00A61BAD"/>
    <w:rsid w:val="00A62633"/>
    <w:rsid w:val="00A6445E"/>
    <w:rsid w:val="00A6505D"/>
    <w:rsid w:val="00A66251"/>
    <w:rsid w:val="00A844E5"/>
    <w:rsid w:val="00A86D4B"/>
    <w:rsid w:val="00A93391"/>
    <w:rsid w:val="00AA00A8"/>
    <w:rsid w:val="00AA0168"/>
    <w:rsid w:val="00AA1D70"/>
    <w:rsid w:val="00AA5A7C"/>
    <w:rsid w:val="00AB2328"/>
    <w:rsid w:val="00AB2E00"/>
    <w:rsid w:val="00AB3E99"/>
    <w:rsid w:val="00AC724F"/>
    <w:rsid w:val="00AD063B"/>
    <w:rsid w:val="00AD0FB0"/>
    <w:rsid w:val="00AD1699"/>
    <w:rsid w:val="00AD24EC"/>
    <w:rsid w:val="00AD3E29"/>
    <w:rsid w:val="00AD7770"/>
    <w:rsid w:val="00AE6465"/>
    <w:rsid w:val="00AE7458"/>
    <w:rsid w:val="00AF325E"/>
    <w:rsid w:val="00AF788A"/>
    <w:rsid w:val="00B02D6B"/>
    <w:rsid w:val="00B07117"/>
    <w:rsid w:val="00B158B3"/>
    <w:rsid w:val="00B1623A"/>
    <w:rsid w:val="00B17DBB"/>
    <w:rsid w:val="00B21D98"/>
    <w:rsid w:val="00B272BD"/>
    <w:rsid w:val="00B273A3"/>
    <w:rsid w:val="00B279E2"/>
    <w:rsid w:val="00B30E78"/>
    <w:rsid w:val="00B310FC"/>
    <w:rsid w:val="00B402AA"/>
    <w:rsid w:val="00B4133A"/>
    <w:rsid w:val="00B428B9"/>
    <w:rsid w:val="00B45443"/>
    <w:rsid w:val="00B52117"/>
    <w:rsid w:val="00B53CBD"/>
    <w:rsid w:val="00B57743"/>
    <w:rsid w:val="00B651D3"/>
    <w:rsid w:val="00B7343B"/>
    <w:rsid w:val="00B737DA"/>
    <w:rsid w:val="00B817DE"/>
    <w:rsid w:val="00B81EE8"/>
    <w:rsid w:val="00B917E5"/>
    <w:rsid w:val="00B95280"/>
    <w:rsid w:val="00B9608B"/>
    <w:rsid w:val="00B9675B"/>
    <w:rsid w:val="00B97982"/>
    <w:rsid w:val="00BA5C39"/>
    <w:rsid w:val="00BA65EB"/>
    <w:rsid w:val="00BA6DB3"/>
    <w:rsid w:val="00BB2C72"/>
    <w:rsid w:val="00BB5C72"/>
    <w:rsid w:val="00BB73F0"/>
    <w:rsid w:val="00BC04FE"/>
    <w:rsid w:val="00BC06C3"/>
    <w:rsid w:val="00BC1427"/>
    <w:rsid w:val="00BC347F"/>
    <w:rsid w:val="00BC3C82"/>
    <w:rsid w:val="00BC4CD3"/>
    <w:rsid w:val="00BD1C70"/>
    <w:rsid w:val="00BD1EAB"/>
    <w:rsid w:val="00BD3F8E"/>
    <w:rsid w:val="00BE5054"/>
    <w:rsid w:val="00BE539F"/>
    <w:rsid w:val="00BF21C7"/>
    <w:rsid w:val="00BF4FEA"/>
    <w:rsid w:val="00C0078F"/>
    <w:rsid w:val="00C05BDD"/>
    <w:rsid w:val="00C11817"/>
    <w:rsid w:val="00C11DF1"/>
    <w:rsid w:val="00C17A44"/>
    <w:rsid w:val="00C22EC4"/>
    <w:rsid w:val="00C25622"/>
    <w:rsid w:val="00C330B9"/>
    <w:rsid w:val="00C33B18"/>
    <w:rsid w:val="00C400C5"/>
    <w:rsid w:val="00C41CF7"/>
    <w:rsid w:val="00C41F2B"/>
    <w:rsid w:val="00C44C8A"/>
    <w:rsid w:val="00C46DF9"/>
    <w:rsid w:val="00C52378"/>
    <w:rsid w:val="00C52E7E"/>
    <w:rsid w:val="00C53024"/>
    <w:rsid w:val="00C57B1B"/>
    <w:rsid w:val="00C57ED8"/>
    <w:rsid w:val="00C607A4"/>
    <w:rsid w:val="00C63DA1"/>
    <w:rsid w:val="00C70E7A"/>
    <w:rsid w:val="00C75873"/>
    <w:rsid w:val="00C758F6"/>
    <w:rsid w:val="00C7664C"/>
    <w:rsid w:val="00C81CBC"/>
    <w:rsid w:val="00C82E8F"/>
    <w:rsid w:val="00C97BB3"/>
    <w:rsid w:val="00CA3FA9"/>
    <w:rsid w:val="00CA568B"/>
    <w:rsid w:val="00CB1822"/>
    <w:rsid w:val="00CB190D"/>
    <w:rsid w:val="00CB2C48"/>
    <w:rsid w:val="00CC037C"/>
    <w:rsid w:val="00CC08A6"/>
    <w:rsid w:val="00CC455B"/>
    <w:rsid w:val="00CC666D"/>
    <w:rsid w:val="00CD02CB"/>
    <w:rsid w:val="00CD0920"/>
    <w:rsid w:val="00CD7F57"/>
    <w:rsid w:val="00CE1A05"/>
    <w:rsid w:val="00CE1D30"/>
    <w:rsid w:val="00CE5D40"/>
    <w:rsid w:val="00CE756F"/>
    <w:rsid w:val="00CE7734"/>
    <w:rsid w:val="00CF2A7C"/>
    <w:rsid w:val="00D01A9D"/>
    <w:rsid w:val="00D032FF"/>
    <w:rsid w:val="00D040F5"/>
    <w:rsid w:val="00D048F0"/>
    <w:rsid w:val="00D11135"/>
    <w:rsid w:val="00D16C43"/>
    <w:rsid w:val="00D24A6E"/>
    <w:rsid w:val="00D31439"/>
    <w:rsid w:val="00D325A2"/>
    <w:rsid w:val="00D33822"/>
    <w:rsid w:val="00D403AA"/>
    <w:rsid w:val="00D428E4"/>
    <w:rsid w:val="00D546A6"/>
    <w:rsid w:val="00D574D0"/>
    <w:rsid w:val="00D67AFD"/>
    <w:rsid w:val="00D71D59"/>
    <w:rsid w:val="00D72117"/>
    <w:rsid w:val="00D721B4"/>
    <w:rsid w:val="00D728E4"/>
    <w:rsid w:val="00D73C30"/>
    <w:rsid w:val="00D73F21"/>
    <w:rsid w:val="00D74972"/>
    <w:rsid w:val="00D74A8E"/>
    <w:rsid w:val="00D81158"/>
    <w:rsid w:val="00D83256"/>
    <w:rsid w:val="00D8346B"/>
    <w:rsid w:val="00D8384E"/>
    <w:rsid w:val="00D85F10"/>
    <w:rsid w:val="00D87EB5"/>
    <w:rsid w:val="00D91500"/>
    <w:rsid w:val="00D93D20"/>
    <w:rsid w:val="00D94388"/>
    <w:rsid w:val="00D95035"/>
    <w:rsid w:val="00D95BA5"/>
    <w:rsid w:val="00D96E1E"/>
    <w:rsid w:val="00DA102B"/>
    <w:rsid w:val="00DB0732"/>
    <w:rsid w:val="00DB0A2E"/>
    <w:rsid w:val="00DB66F4"/>
    <w:rsid w:val="00DC0E68"/>
    <w:rsid w:val="00DC179C"/>
    <w:rsid w:val="00DD7CAC"/>
    <w:rsid w:val="00DE2515"/>
    <w:rsid w:val="00DE4138"/>
    <w:rsid w:val="00DE7201"/>
    <w:rsid w:val="00DF07F2"/>
    <w:rsid w:val="00E06B6F"/>
    <w:rsid w:val="00E133D7"/>
    <w:rsid w:val="00E16AF8"/>
    <w:rsid w:val="00E254D1"/>
    <w:rsid w:val="00E27460"/>
    <w:rsid w:val="00E3235E"/>
    <w:rsid w:val="00E45DB4"/>
    <w:rsid w:val="00E5338B"/>
    <w:rsid w:val="00E54DC8"/>
    <w:rsid w:val="00E5686E"/>
    <w:rsid w:val="00E633B6"/>
    <w:rsid w:val="00E64515"/>
    <w:rsid w:val="00E724B5"/>
    <w:rsid w:val="00E74666"/>
    <w:rsid w:val="00E82BDE"/>
    <w:rsid w:val="00E830D4"/>
    <w:rsid w:val="00E854A2"/>
    <w:rsid w:val="00E94475"/>
    <w:rsid w:val="00EA547E"/>
    <w:rsid w:val="00EB096C"/>
    <w:rsid w:val="00EB39A9"/>
    <w:rsid w:val="00EB3F11"/>
    <w:rsid w:val="00EB7014"/>
    <w:rsid w:val="00EB70D1"/>
    <w:rsid w:val="00EC0143"/>
    <w:rsid w:val="00EC2CD9"/>
    <w:rsid w:val="00EC3DFC"/>
    <w:rsid w:val="00EC4B35"/>
    <w:rsid w:val="00ED2445"/>
    <w:rsid w:val="00ED798F"/>
    <w:rsid w:val="00EE4D44"/>
    <w:rsid w:val="00EE5E0F"/>
    <w:rsid w:val="00EE6CD4"/>
    <w:rsid w:val="00EE7AAA"/>
    <w:rsid w:val="00EF4953"/>
    <w:rsid w:val="00F0146F"/>
    <w:rsid w:val="00F02EF2"/>
    <w:rsid w:val="00F03449"/>
    <w:rsid w:val="00F10746"/>
    <w:rsid w:val="00F10E63"/>
    <w:rsid w:val="00F11B01"/>
    <w:rsid w:val="00F122FA"/>
    <w:rsid w:val="00F123C8"/>
    <w:rsid w:val="00F13B68"/>
    <w:rsid w:val="00F17A6E"/>
    <w:rsid w:val="00F31E90"/>
    <w:rsid w:val="00F322B6"/>
    <w:rsid w:val="00F34820"/>
    <w:rsid w:val="00F3549E"/>
    <w:rsid w:val="00F413F3"/>
    <w:rsid w:val="00F42BA9"/>
    <w:rsid w:val="00F42FB2"/>
    <w:rsid w:val="00F44E64"/>
    <w:rsid w:val="00F454D2"/>
    <w:rsid w:val="00F516A3"/>
    <w:rsid w:val="00F544E0"/>
    <w:rsid w:val="00F57AEA"/>
    <w:rsid w:val="00F67102"/>
    <w:rsid w:val="00F70789"/>
    <w:rsid w:val="00F76921"/>
    <w:rsid w:val="00F76DE6"/>
    <w:rsid w:val="00F82C06"/>
    <w:rsid w:val="00F860CD"/>
    <w:rsid w:val="00F9449D"/>
    <w:rsid w:val="00F9503F"/>
    <w:rsid w:val="00FA07EF"/>
    <w:rsid w:val="00FA219A"/>
    <w:rsid w:val="00FB4A20"/>
    <w:rsid w:val="00FD4794"/>
    <w:rsid w:val="00FD629E"/>
    <w:rsid w:val="00FE0464"/>
    <w:rsid w:val="00FE2859"/>
    <w:rsid w:val="00FE47BE"/>
    <w:rsid w:val="00FE5C6B"/>
    <w:rsid w:val="00FF01EE"/>
    <w:rsid w:val="00FF23C4"/>
    <w:rsid w:val="00FF37C6"/>
    <w:rsid w:val="00FF7B3F"/>
    <w:rsid w:val="1DBD74B0"/>
    <w:rsid w:val="2BFEF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CB4716AD-E6C7-433D-9A6C-F083A326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460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F10E63"/>
    <w:pPr>
      <w:widowControl w:val="0"/>
      <w:numPr>
        <w:numId w:val="17"/>
      </w:numPr>
      <w:autoSpaceDE w:val="0"/>
      <w:autoSpaceDN w:val="0"/>
      <w:adjustRightInd w:val="0"/>
      <w:ind w:left="1440" w:hanging="358"/>
      <w:outlineLvl w:val="0"/>
    </w:pPr>
    <w:rPr>
      <w:rFonts w:eastAsiaTheme="minorEastAsia"/>
      <w:color w:val="auto"/>
      <w:sz w:val="20"/>
      <w:szCs w:val="20"/>
    </w:rPr>
  </w:style>
  <w:style w:type="paragraph" w:customStyle="1" w:styleId="Level2">
    <w:name w:val="Level 2"/>
    <w:basedOn w:val="Normal"/>
    <w:rsid w:val="00C41CF7"/>
    <w:pPr>
      <w:widowControl w:val="0"/>
      <w:numPr>
        <w:ilvl w:val="1"/>
        <w:numId w:val="21"/>
      </w:numPr>
      <w:autoSpaceDE w:val="0"/>
      <w:autoSpaceDN w:val="0"/>
      <w:adjustRightInd w:val="0"/>
      <w:ind w:left="1082" w:hanging="362"/>
      <w:outlineLvl w:val="1"/>
    </w:pPr>
    <w:rPr>
      <w:rFonts w:eastAsiaTheme="minorEastAsia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787741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7B36CA"/>
  </w:style>
  <w:style w:type="paragraph" w:styleId="Bibliography">
    <w:name w:val="Bibliography"/>
    <w:basedOn w:val="Normal"/>
    <w:next w:val="Normal"/>
    <w:uiPriority w:val="37"/>
    <w:semiHidden/>
    <w:unhideWhenUsed/>
    <w:rsid w:val="00292BC4"/>
  </w:style>
  <w:style w:type="paragraph" w:styleId="BlockText">
    <w:name w:val="Block Text"/>
    <w:basedOn w:val="Normal"/>
    <w:uiPriority w:val="99"/>
    <w:semiHidden/>
    <w:unhideWhenUsed/>
    <w:rsid w:val="00292BC4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2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BC4"/>
  </w:style>
  <w:style w:type="paragraph" w:styleId="BodyText3">
    <w:name w:val="Body Text 3"/>
    <w:basedOn w:val="Normal"/>
    <w:link w:val="BodyText3Char"/>
    <w:uiPriority w:val="99"/>
    <w:semiHidden/>
    <w:unhideWhenUsed/>
    <w:rsid w:val="00292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BC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92BC4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B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BC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92BC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2BC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2B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B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BC4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92BC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92BC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92BC4"/>
  </w:style>
  <w:style w:type="character" w:customStyle="1" w:styleId="DateChar">
    <w:name w:val="Date Char"/>
    <w:basedOn w:val="DefaultParagraphFont"/>
    <w:link w:val="Date"/>
    <w:uiPriority w:val="99"/>
    <w:semiHidden/>
    <w:rsid w:val="00292BC4"/>
  </w:style>
  <w:style w:type="paragraph" w:styleId="DocumentMap">
    <w:name w:val="Document Map"/>
    <w:basedOn w:val="Normal"/>
    <w:link w:val="DocumentMapChar"/>
    <w:uiPriority w:val="99"/>
    <w:semiHidden/>
    <w:unhideWhenUsed/>
    <w:rsid w:val="00292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C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92B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92BC4"/>
  </w:style>
  <w:style w:type="paragraph" w:styleId="EndnoteText">
    <w:name w:val="endnote text"/>
    <w:basedOn w:val="Normal"/>
    <w:link w:val="EndnoteTextChar"/>
    <w:uiPriority w:val="99"/>
    <w:semiHidden/>
    <w:unhideWhenUsed/>
    <w:rsid w:val="00292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BC4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92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2BC4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92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92BC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BC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2BC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2BC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2BC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2BC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2BC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2BC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2BC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2BC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2BC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2B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92BC4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BC4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92BC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92BC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92BC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92BC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92BC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92BC4"/>
    <w:pPr>
      <w:numPr>
        <w:numId w:val="4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92BC4"/>
    <w:pPr>
      <w:numPr>
        <w:numId w:val="4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92BC4"/>
    <w:pPr>
      <w:numPr>
        <w:numId w:val="4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92BC4"/>
    <w:pPr>
      <w:numPr>
        <w:numId w:val="4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92BC4"/>
    <w:pPr>
      <w:numPr>
        <w:numId w:val="4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92BC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92BC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92BC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92BC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92BC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92BC4"/>
    <w:pPr>
      <w:numPr>
        <w:numId w:val="4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92BC4"/>
    <w:pPr>
      <w:numPr>
        <w:numId w:val="4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92BC4"/>
    <w:pPr>
      <w:numPr>
        <w:numId w:val="4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92BC4"/>
    <w:pPr>
      <w:numPr>
        <w:numId w:val="4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92BC4"/>
    <w:pPr>
      <w:numPr>
        <w:numId w:val="4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92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BC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92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92B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92BC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92B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2B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92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92BC4"/>
  </w:style>
  <w:style w:type="paragraph" w:styleId="PlainText">
    <w:name w:val="Plain Text"/>
    <w:basedOn w:val="Normal"/>
    <w:link w:val="PlainTextChar"/>
    <w:uiPriority w:val="99"/>
    <w:semiHidden/>
    <w:unhideWhenUsed/>
    <w:rsid w:val="00292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BC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92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BC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92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92BC4"/>
  </w:style>
  <w:style w:type="paragraph" w:styleId="Signature">
    <w:name w:val="Signature"/>
    <w:basedOn w:val="Normal"/>
    <w:link w:val="SignatureChar"/>
    <w:uiPriority w:val="99"/>
    <w:semiHidden/>
    <w:unhideWhenUsed/>
    <w:rsid w:val="00292BC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92BC4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92BC4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92B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6JEHU5UPDS4F-1893021606-1759</_dlc_DocId>
    <_dlc_DocIdUrl xmlns="d4e282bb-1ef9-4cbd-a653-06682fc7ad56">
      <Url>https://usnrc.sharepoint.com/teams/NRO-NUREG-1021-Working-Group/_layouts/15/DocIdRedir.aspx?ID=6JEHU5UPDS4F-1893021606-1759</Url>
      <Description>6JEHU5UPDS4F-1893021606-1759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1A592D-27DE-406B-88A7-808240E3C64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cp:lastPrinted>2020-11-13T15:27:00Z</cp:lastPrinted>
  <dcterms:created xsi:type="dcterms:W3CDTF">2021-09-27T19:42:00Z</dcterms:created>
  <dcterms:modified xsi:type="dcterms:W3CDTF">2022-02-15T21:00:00Z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8ab99fae-9c41-4da2-8f2f-523d5abf7a47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2021-09-27T19:25:52Z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29f6f324-2f77-4813-872d-50b342f1b62a</vt:lpwstr>
  </property>
  <property fmtid="{D5CDD505-2E9C-101B-9397-08002B2CF9AE}" pid="10" name="MSIP_Label_fb74f9b6-60a9-4243-a26a-1dfd9303d70f_ContentBits">
    <vt:lpwstr>0</vt:lpwstr>
  </property>
</Properties>
</file>